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43A" w:rsidRDefault="0025443A" w:rsidP="00EB297A">
      <w:pPr>
        <w:pStyle w:val="1"/>
        <w:spacing w:before="0"/>
        <w:ind w:left="1080"/>
        <w:jc w:val="center"/>
        <w:rPr>
          <w:rFonts w:ascii="Times New Roman" w:hAnsi="Times New Roman" w:cs="Times New Roman"/>
          <w:color w:val="auto"/>
        </w:rPr>
      </w:pPr>
      <w:bookmarkStart w:id="0" w:name="_Toc430152398"/>
    </w:p>
    <w:p w:rsidR="0025443A" w:rsidRDefault="0025443A" w:rsidP="00EB297A">
      <w:pPr>
        <w:pStyle w:val="1"/>
        <w:spacing w:before="0"/>
        <w:ind w:left="1080"/>
        <w:jc w:val="center"/>
        <w:rPr>
          <w:rFonts w:ascii="Times New Roman" w:hAnsi="Times New Roman" w:cs="Times New Roman"/>
          <w:color w:val="auto"/>
        </w:rPr>
      </w:pPr>
    </w:p>
    <w:p w:rsidR="004B0B36" w:rsidRPr="00A701B8" w:rsidRDefault="004B0B36" w:rsidP="004B0B36">
      <w:pPr>
        <w:spacing w:line="408" w:lineRule="auto"/>
        <w:ind w:left="120"/>
        <w:jc w:val="center"/>
      </w:pPr>
      <w:r w:rsidRPr="00A701B8">
        <w:rPr>
          <w:rFonts w:ascii="Times New Roman" w:hAnsi="Times New Roman"/>
          <w:b/>
          <w:sz w:val="28"/>
        </w:rPr>
        <w:t>МИНИСТЕРСТВО ПРОСВЕЩЕНИЯ РОССИЙСКОЙ ФЕДЕРАЦИИ</w:t>
      </w:r>
    </w:p>
    <w:p w:rsidR="0072301C" w:rsidRDefault="004B0B36" w:rsidP="0072301C">
      <w:pPr>
        <w:spacing w:line="408" w:lineRule="auto"/>
        <w:ind w:left="120"/>
        <w:jc w:val="center"/>
        <w:rPr>
          <w:rFonts w:ascii="Times New Roman" w:hAnsi="Times New Roman"/>
        </w:rPr>
      </w:pPr>
      <w:r w:rsidRPr="00A701B8">
        <w:rPr>
          <w:rFonts w:ascii="Times New Roman" w:hAnsi="Times New Roman"/>
          <w:b/>
          <w:sz w:val="28"/>
        </w:rPr>
        <w:t xml:space="preserve">‌‌‌ </w:t>
      </w:r>
      <w:r w:rsidR="0072301C">
        <w:rPr>
          <w:rFonts w:ascii="Times New Roman" w:hAnsi="Times New Roman"/>
        </w:rPr>
        <w:t>Министерство образования Белгородской области</w:t>
      </w:r>
    </w:p>
    <w:p w:rsidR="0072301C" w:rsidRPr="00206ED5" w:rsidRDefault="0072301C" w:rsidP="0072301C">
      <w:pPr>
        <w:spacing w:line="408" w:lineRule="auto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Алексеевского городского округа</w:t>
      </w:r>
    </w:p>
    <w:p w:rsidR="004B0B36" w:rsidRDefault="0072301C" w:rsidP="0072301C">
      <w:pPr>
        <w:spacing w:line="408" w:lineRule="auto"/>
        <w:ind w:left="120"/>
        <w:jc w:val="center"/>
      </w:pPr>
      <w:r w:rsidRPr="00206ED5">
        <w:rPr>
          <w:rFonts w:ascii="Times New Roman" w:hAnsi="Times New Roman"/>
          <w:b/>
          <w:sz w:val="28"/>
        </w:rPr>
        <w:t>М</w:t>
      </w:r>
      <w:r>
        <w:rPr>
          <w:rFonts w:ascii="Times New Roman" w:hAnsi="Times New Roman"/>
          <w:b/>
          <w:sz w:val="28"/>
        </w:rPr>
        <w:t>Б</w:t>
      </w:r>
      <w:r w:rsidRPr="00206ED5">
        <w:rPr>
          <w:rFonts w:ascii="Times New Roman" w:hAnsi="Times New Roman"/>
          <w:b/>
          <w:sz w:val="28"/>
        </w:rPr>
        <w:t xml:space="preserve">ОУ </w:t>
      </w:r>
      <w:proofErr w:type="spellStart"/>
      <w:r w:rsidRPr="00206ED5">
        <w:rPr>
          <w:rFonts w:ascii="Times New Roman" w:hAnsi="Times New Roman"/>
          <w:b/>
          <w:sz w:val="28"/>
        </w:rPr>
        <w:t>Мухоудеровская</w:t>
      </w:r>
      <w:proofErr w:type="spellEnd"/>
      <w:r w:rsidRPr="00206ED5">
        <w:rPr>
          <w:rFonts w:ascii="Times New Roman" w:hAnsi="Times New Roman"/>
          <w:b/>
          <w:sz w:val="28"/>
        </w:rPr>
        <w:t xml:space="preserve"> СОШ</w:t>
      </w:r>
    </w:p>
    <w:p w:rsidR="004B0B36" w:rsidRDefault="004B0B36" w:rsidP="004B0B36">
      <w:pPr>
        <w:ind w:left="120"/>
      </w:pPr>
    </w:p>
    <w:p w:rsidR="004B0B36" w:rsidRDefault="00860971" w:rsidP="004B0B36">
      <w:pPr>
        <w:ind w:left="120"/>
      </w:pPr>
      <w:r>
        <w:rPr>
          <w:rFonts w:ascii="Times New Roman" w:hAnsi="Times New Roman"/>
          <w:noProof/>
          <w:sz w:val="28"/>
        </w:rPr>
        <w:drawing>
          <wp:anchor distT="0" distB="0" distL="114300" distR="114300" simplePos="0" relativeHeight="251659264" behindDoc="1" locked="0" layoutInCell="1" allowOverlap="1" wp14:anchorId="4BA9FEDE" wp14:editId="53A362FD">
            <wp:simplePos x="0" y="0"/>
            <wp:positionH relativeFrom="column">
              <wp:posOffset>-521970</wp:posOffset>
            </wp:positionH>
            <wp:positionV relativeFrom="paragraph">
              <wp:posOffset>671195</wp:posOffset>
            </wp:positionV>
            <wp:extent cx="1752600" cy="845820"/>
            <wp:effectExtent l="0" t="0" r="0" b="0"/>
            <wp:wrapNone/>
            <wp:docPr id="2" name="Рисунок 2" descr="C:\Users\PC\Desktop\ПЕЧАТЬ и ПОДПИСИ\Сычева О.В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ПЕЧАТЬ и ПОДПИСИ\Сычева О.В.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5944A267" wp14:editId="39173DC8">
            <wp:simplePos x="0" y="0"/>
            <wp:positionH relativeFrom="column">
              <wp:posOffset>4088130</wp:posOffset>
            </wp:positionH>
            <wp:positionV relativeFrom="paragraph">
              <wp:posOffset>290195</wp:posOffset>
            </wp:positionV>
            <wp:extent cx="1722120" cy="1584960"/>
            <wp:effectExtent l="0" t="0" r="0" b="0"/>
            <wp:wrapNone/>
            <wp:docPr id="1" name="Рисунок 1" descr="C:\Users\PC\Desktop\ПЕЧАТЬ и ПОДПИСИ\Моя подпись с печатью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ПЕЧАТЬ и ПОДПИСИ\Моя подпись с печатью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</w:p>
    <w:tbl>
      <w:tblPr>
        <w:tblStyle w:val="aff9"/>
        <w:tblpPr w:leftFromText="180" w:rightFromText="180" w:vertAnchor="text" w:horzAnchor="margin" w:tblpY="327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2410"/>
        <w:gridCol w:w="2551"/>
        <w:gridCol w:w="2835"/>
      </w:tblGrid>
      <w:tr w:rsidR="004B0B36" w:rsidTr="004B0B36">
        <w:tc>
          <w:tcPr>
            <w:tcW w:w="2269" w:type="dxa"/>
          </w:tcPr>
          <w:p w:rsidR="004B0B36" w:rsidRPr="005914C1" w:rsidRDefault="004B0B36" w:rsidP="004B0B36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8"/>
              </w:rPr>
            </w:pPr>
            <w:r w:rsidRPr="005914C1">
              <w:rPr>
                <w:rFonts w:ascii="Times New Roman" w:eastAsia="Times New Roman" w:hAnsi="Times New Roman"/>
                <w:szCs w:val="28"/>
              </w:rPr>
              <w:t>РАССМОТРЕНО</w:t>
            </w:r>
          </w:p>
          <w:p w:rsidR="004B0B36" w:rsidRPr="005914C1" w:rsidRDefault="004B0B36" w:rsidP="004B0B36">
            <w:pPr>
              <w:autoSpaceDE w:val="0"/>
              <w:autoSpaceDN w:val="0"/>
              <w:rPr>
                <w:rFonts w:ascii="Times New Roman" w:eastAsia="Times New Roman" w:hAnsi="Times New Roman"/>
                <w:szCs w:val="28"/>
              </w:rPr>
            </w:pPr>
            <w:r w:rsidRPr="005914C1">
              <w:rPr>
                <w:rFonts w:ascii="Times New Roman" w:eastAsia="Times New Roman" w:hAnsi="Times New Roman"/>
                <w:szCs w:val="28"/>
              </w:rPr>
              <w:t>Руководителем МО</w:t>
            </w:r>
          </w:p>
          <w:p w:rsidR="004B0B36" w:rsidRPr="005914C1" w:rsidRDefault="004B0B36" w:rsidP="004B0B36">
            <w:pPr>
              <w:autoSpaceDE w:val="0"/>
              <w:autoSpaceDN w:val="0"/>
              <w:rPr>
                <w:rFonts w:ascii="Times New Roman" w:eastAsia="Times New Roman" w:hAnsi="Times New Roman"/>
                <w:szCs w:val="28"/>
              </w:rPr>
            </w:pPr>
            <w:proofErr w:type="spellStart"/>
            <w:r w:rsidRPr="005914C1">
              <w:rPr>
                <w:rFonts w:ascii="Times New Roman" w:eastAsia="Times New Roman" w:hAnsi="Times New Roman"/>
                <w:szCs w:val="28"/>
              </w:rPr>
              <w:t>Гуманиторного</w:t>
            </w:r>
            <w:proofErr w:type="spellEnd"/>
            <w:r w:rsidRPr="005914C1">
              <w:rPr>
                <w:rFonts w:ascii="Times New Roman" w:eastAsia="Times New Roman" w:hAnsi="Times New Roman"/>
                <w:szCs w:val="28"/>
              </w:rPr>
              <w:t xml:space="preserve"> цикла</w:t>
            </w:r>
          </w:p>
          <w:p w:rsidR="004B0B36" w:rsidRPr="005914C1" w:rsidRDefault="004B0B36" w:rsidP="004B0B36">
            <w:pPr>
              <w:autoSpaceDE w:val="0"/>
              <w:autoSpaceDN w:val="0"/>
              <w:rPr>
                <w:rFonts w:ascii="Times New Roman" w:eastAsia="Times New Roman" w:hAnsi="Times New Roman"/>
                <w:szCs w:val="24"/>
              </w:rPr>
            </w:pPr>
            <w:r w:rsidRPr="005914C1">
              <w:rPr>
                <w:rFonts w:ascii="Times New Roman" w:eastAsia="Times New Roman" w:hAnsi="Times New Roman"/>
                <w:szCs w:val="24"/>
              </w:rPr>
              <w:t>_______ О.В. Сычева</w:t>
            </w:r>
          </w:p>
          <w:p w:rsidR="004B0B36" w:rsidRDefault="004B0B36" w:rsidP="004B0B36">
            <w:pPr>
              <w:autoSpaceDE w:val="0"/>
              <w:autoSpaceDN w:val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 xml:space="preserve">Протокол №1 </w:t>
            </w:r>
            <w:proofErr w:type="gramStart"/>
            <w:r>
              <w:rPr>
                <w:rFonts w:ascii="Times New Roman" w:eastAsia="Times New Roman" w:hAnsi="Times New Roman"/>
                <w:szCs w:val="24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szCs w:val="24"/>
              </w:rPr>
              <w:t xml:space="preserve"> </w:t>
            </w:r>
          </w:p>
          <w:p w:rsidR="004B0B36" w:rsidRDefault="004B0B36" w:rsidP="004B0B36">
            <w:pPr>
              <w:autoSpaceDE w:val="0"/>
              <w:autoSpaceDN w:val="0"/>
            </w:pPr>
            <w:r>
              <w:rPr>
                <w:rFonts w:ascii="Times New Roman" w:eastAsia="Times New Roman" w:hAnsi="Times New Roman"/>
                <w:szCs w:val="24"/>
              </w:rPr>
              <w:t>«01» сентября 2023 г.</w:t>
            </w:r>
          </w:p>
        </w:tc>
        <w:tc>
          <w:tcPr>
            <w:tcW w:w="2410" w:type="dxa"/>
          </w:tcPr>
          <w:p w:rsidR="004B0B36" w:rsidRPr="005914C1" w:rsidRDefault="004B0B36" w:rsidP="004B0B36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szCs w:val="28"/>
              </w:rPr>
            </w:pPr>
            <w:r w:rsidRPr="005914C1">
              <w:rPr>
                <w:rFonts w:ascii="Times New Roman" w:eastAsia="Times New Roman" w:hAnsi="Times New Roman"/>
                <w:szCs w:val="28"/>
              </w:rPr>
              <w:t>РАССМОТРЕНО</w:t>
            </w:r>
          </w:p>
          <w:p w:rsidR="004B0B36" w:rsidRPr="005914C1" w:rsidRDefault="004B0B36" w:rsidP="004B0B36">
            <w:pPr>
              <w:autoSpaceDE w:val="0"/>
              <w:autoSpaceDN w:val="0"/>
              <w:rPr>
                <w:rFonts w:ascii="Times New Roman" w:eastAsia="Times New Roman" w:hAnsi="Times New Roman"/>
                <w:szCs w:val="28"/>
              </w:rPr>
            </w:pPr>
            <w:r w:rsidRPr="005914C1">
              <w:rPr>
                <w:rFonts w:ascii="Times New Roman" w:eastAsia="Times New Roman" w:hAnsi="Times New Roman"/>
                <w:szCs w:val="28"/>
              </w:rPr>
              <w:t xml:space="preserve">На заседании </w:t>
            </w:r>
          </w:p>
          <w:p w:rsidR="004B0B36" w:rsidRPr="005914C1" w:rsidRDefault="004B0B36" w:rsidP="004B0B36">
            <w:pPr>
              <w:autoSpaceDE w:val="0"/>
              <w:autoSpaceDN w:val="0"/>
              <w:rPr>
                <w:rFonts w:ascii="Times New Roman" w:eastAsia="Times New Roman" w:hAnsi="Times New Roman"/>
                <w:szCs w:val="28"/>
              </w:rPr>
            </w:pPr>
            <w:r w:rsidRPr="005914C1">
              <w:rPr>
                <w:rFonts w:ascii="Times New Roman" w:eastAsia="Times New Roman" w:hAnsi="Times New Roman"/>
                <w:szCs w:val="28"/>
              </w:rPr>
              <w:t>Педагогического с</w:t>
            </w:r>
            <w:r w:rsidRPr="005914C1">
              <w:rPr>
                <w:rFonts w:ascii="Times New Roman" w:eastAsia="Times New Roman" w:hAnsi="Times New Roman"/>
                <w:szCs w:val="28"/>
              </w:rPr>
              <w:t>о</w:t>
            </w:r>
            <w:r w:rsidRPr="005914C1">
              <w:rPr>
                <w:rFonts w:ascii="Times New Roman" w:eastAsia="Times New Roman" w:hAnsi="Times New Roman"/>
                <w:szCs w:val="28"/>
              </w:rPr>
              <w:t>вета Протокол №1</w:t>
            </w:r>
          </w:p>
          <w:p w:rsidR="004B0B36" w:rsidRPr="005914C1" w:rsidRDefault="004B0B36" w:rsidP="004B0B36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5914C1">
              <w:rPr>
                <w:rFonts w:ascii="Times New Roman" w:eastAsia="Times New Roman" w:hAnsi="Times New Roman"/>
                <w:szCs w:val="28"/>
              </w:rPr>
              <w:t>от «01» сентября 2023 г.</w:t>
            </w:r>
          </w:p>
        </w:tc>
        <w:tc>
          <w:tcPr>
            <w:tcW w:w="2551" w:type="dxa"/>
          </w:tcPr>
          <w:p w:rsidR="004B0B36" w:rsidRPr="00206ED5" w:rsidRDefault="004B0B36" w:rsidP="004B0B36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206ED5">
              <w:rPr>
                <w:rFonts w:ascii="Times New Roman" w:eastAsia="Times New Roman" w:hAnsi="Times New Roman"/>
                <w:sz w:val="24"/>
                <w:szCs w:val="28"/>
              </w:rPr>
              <w:t>СОГЛАСОВАНО</w:t>
            </w:r>
          </w:p>
          <w:p w:rsidR="004B0B36" w:rsidRPr="005914C1" w:rsidRDefault="004B0B36" w:rsidP="004B0B36">
            <w:pPr>
              <w:autoSpaceDE w:val="0"/>
              <w:autoSpaceDN w:val="0"/>
              <w:rPr>
                <w:rFonts w:ascii="Times New Roman" w:eastAsia="Times New Roman" w:hAnsi="Times New Roman"/>
                <w:szCs w:val="28"/>
              </w:rPr>
            </w:pPr>
            <w:r w:rsidRPr="005914C1">
              <w:rPr>
                <w:rFonts w:ascii="Times New Roman" w:eastAsia="Times New Roman" w:hAnsi="Times New Roman"/>
                <w:szCs w:val="28"/>
              </w:rPr>
              <w:t xml:space="preserve">Заместителем директора </w:t>
            </w:r>
          </w:p>
          <w:p w:rsidR="004B0B36" w:rsidRDefault="004B0B36" w:rsidP="004B0B36">
            <w:pPr>
              <w:autoSpaceDE w:val="0"/>
              <w:autoSpaceDN w:val="0"/>
            </w:pPr>
            <w:r w:rsidRPr="005914C1">
              <w:rPr>
                <w:rFonts w:ascii="Times New Roman" w:eastAsia="Times New Roman" w:hAnsi="Times New Roman"/>
                <w:szCs w:val="24"/>
              </w:rPr>
              <w:t xml:space="preserve">________ А.В. </w:t>
            </w:r>
            <w:proofErr w:type="spellStart"/>
            <w:r w:rsidRPr="005914C1">
              <w:rPr>
                <w:rFonts w:ascii="Times New Roman" w:eastAsia="Times New Roman" w:hAnsi="Times New Roman"/>
                <w:szCs w:val="24"/>
              </w:rPr>
              <w:t>Лихотина</w:t>
            </w:r>
            <w:proofErr w:type="spellEnd"/>
            <w:r w:rsidRPr="005914C1">
              <w:rPr>
                <w:rFonts w:ascii="Times New Roman" w:eastAsia="Times New Roman" w:hAnsi="Times New Roman"/>
                <w:szCs w:val="24"/>
              </w:rPr>
              <w:t xml:space="preserve"> «01» сентября 2023 г.</w:t>
            </w:r>
          </w:p>
        </w:tc>
        <w:tc>
          <w:tcPr>
            <w:tcW w:w="2835" w:type="dxa"/>
          </w:tcPr>
          <w:p w:rsidR="004B0B36" w:rsidRPr="00206ED5" w:rsidRDefault="004B0B36" w:rsidP="004B0B36">
            <w:pPr>
              <w:autoSpaceDE w:val="0"/>
              <w:autoSpaceDN w:val="0"/>
              <w:rPr>
                <w:rFonts w:ascii="Times New Roman" w:eastAsia="Times New Roman" w:hAnsi="Times New Roman"/>
                <w:sz w:val="24"/>
                <w:szCs w:val="28"/>
              </w:rPr>
            </w:pPr>
            <w:r w:rsidRPr="00206ED5">
              <w:rPr>
                <w:rFonts w:ascii="Times New Roman" w:eastAsia="Times New Roman" w:hAnsi="Times New Roman"/>
                <w:sz w:val="24"/>
                <w:szCs w:val="28"/>
              </w:rPr>
              <w:t>УТВЕРЖДЕНО</w:t>
            </w:r>
          </w:p>
          <w:p w:rsidR="004B0B36" w:rsidRDefault="004B0B36" w:rsidP="004B0B36">
            <w:pPr>
              <w:autoSpaceDE w:val="0"/>
              <w:autoSpaceDN w:val="0"/>
              <w:rPr>
                <w:rFonts w:ascii="Times New Roman" w:eastAsia="Times New Roman" w:hAnsi="Times New Roman"/>
                <w:szCs w:val="24"/>
              </w:rPr>
            </w:pPr>
            <w:r w:rsidRPr="005914C1">
              <w:rPr>
                <w:rFonts w:ascii="Times New Roman" w:eastAsia="Times New Roman" w:hAnsi="Times New Roman"/>
                <w:szCs w:val="28"/>
              </w:rPr>
              <w:t>И.о. директора МБОУ «</w:t>
            </w:r>
            <w:proofErr w:type="spellStart"/>
            <w:r>
              <w:rPr>
                <w:rFonts w:ascii="Times New Roman" w:eastAsia="Times New Roman" w:hAnsi="Times New Roman"/>
                <w:szCs w:val="28"/>
              </w:rPr>
              <w:t>Мухоудеровская</w:t>
            </w:r>
            <w:proofErr w:type="spellEnd"/>
            <w:r>
              <w:rPr>
                <w:rFonts w:ascii="Times New Roman" w:eastAsia="Times New Roman" w:hAnsi="Times New Roman"/>
                <w:szCs w:val="28"/>
              </w:rPr>
              <w:t xml:space="preserve"> </w:t>
            </w:r>
            <w:r w:rsidRPr="005914C1">
              <w:rPr>
                <w:rFonts w:ascii="Times New Roman" w:eastAsia="Times New Roman" w:hAnsi="Times New Roman"/>
                <w:szCs w:val="28"/>
              </w:rPr>
              <w:t>СОШ»</w:t>
            </w:r>
          </w:p>
          <w:p w:rsidR="004B0B36" w:rsidRDefault="004B0B36" w:rsidP="004B0B36">
            <w:pPr>
              <w:autoSpaceDE w:val="0"/>
              <w:autoSpaceDN w:val="0"/>
              <w:rPr>
                <w:rFonts w:ascii="Times New Roman" w:eastAsia="Times New Roman" w:hAnsi="Times New Roman"/>
                <w:szCs w:val="24"/>
              </w:rPr>
            </w:pPr>
            <w:r w:rsidRPr="005914C1">
              <w:rPr>
                <w:rFonts w:ascii="Times New Roman" w:eastAsia="Times New Roman" w:hAnsi="Times New Roman"/>
                <w:szCs w:val="24"/>
              </w:rPr>
              <w:t>________</w:t>
            </w:r>
            <w:r>
              <w:rPr>
                <w:rFonts w:ascii="Times New Roman" w:eastAsia="Times New Roman" w:hAnsi="Times New Roman"/>
                <w:szCs w:val="24"/>
              </w:rPr>
              <w:t xml:space="preserve"> О.Н. </w:t>
            </w:r>
            <w:proofErr w:type="spellStart"/>
            <w:r>
              <w:rPr>
                <w:rFonts w:ascii="Times New Roman" w:eastAsia="Times New Roman" w:hAnsi="Times New Roman"/>
                <w:szCs w:val="24"/>
              </w:rPr>
              <w:t>Дегальцева</w:t>
            </w:r>
            <w:proofErr w:type="spellEnd"/>
          </w:p>
          <w:p w:rsidR="004B0B36" w:rsidRDefault="004B0B36" w:rsidP="004B0B36">
            <w:pPr>
              <w:autoSpaceDE w:val="0"/>
              <w:autoSpaceDN w:val="0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Приказ №155 от «01»</w:t>
            </w:r>
          </w:p>
          <w:p w:rsidR="004B0B36" w:rsidRPr="005914C1" w:rsidRDefault="004B0B36" w:rsidP="004B0B36">
            <w:pPr>
              <w:autoSpaceDE w:val="0"/>
              <w:autoSpaceDN w:val="0"/>
              <w:rPr>
                <w:rFonts w:ascii="Times New Roman" w:eastAsia="Times New Roman" w:hAnsi="Times New Roman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szCs w:val="24"/>
              </w:rPr>
              <w:t>Сентября 2023 г.</w:t>
            </w:r>
            <w:r>
              <w:rPr>
                <w:rFonts w:ascii="Times New Roman" w:eastAsia="Times New Roman" w:hAnsi="Times New Roman"/>
                <w:szCs w:val="24"/>
                <w:u w:val="single"/>
              </w:rPr>
              <w:t xml:space="preserve"> </w:t>
            </w:r>
            <w:r w:rsidRPr="005914C1">
              <w:rPr>
                <w:rFonts w:ascii="Times New Roman" w:eastAsia="Times New Roman" w:hAnsi="Times New Roman"/>
                <w:szCs w:val="24"/>
              </w:rPr>
              <w:t xml:space="preserve"> </w:t>
            </w:r>
          </w:p>
          <w:p w:rsidR="004B0B36" w:rsidRDefault="004B0B36" w:rsidP="004B0B36">
            <w:pPr>
              <w:autoSpaceDE w:val="0"/>
              <w:autoSpaceDN w:val="0"/>
            </w:pPr>
          </w:p>
        </w:tc>
      </w:tr>
    </w:tbl>
    <w:p w:rsidR="004B0B36" w:rsidRDefault="004B0B36" w:rsidP="004B0B36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B0B36" w:rsidRPr="00927D80" w:rsidTr="009A4EC0">
        <w:tc>
          <w:tcPr>
            <w:tcW w:w="3114" w:type="dxa"/>
          </w:tcPr>
          <w:p w:rsidR="004B0B36" w:rsidRPr="0040209D" w:rsidRDefault="004B0B36" w:rsidP="009A4EC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115" w:type="dxa"/>
          </w:tcPr>
          <w:p w:rsidR="004B0B36" w:rsidRPr="0040209D" w:rsidRDefault="004B0B36" w:rsidP="009A4EC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115" w:type="dxa"/>
          </w:tcPr>
          <w:p w:rsidR="004B0B36" w:rsidRPr="0040209D" w:rsidRDefault="004B0B36" w:rsidP="009A4EC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4B0B36" w:rsidRPr="00A701B8" w:rsidRDefault="004B0B36" w:rsidP="004B0B36">
      <w:pPr>
        <w:ind w:left="120"/>
      </w:pPr>
    </w:p>
    <w:p w:rsidR="004B0B36" w:rsidRPr="00A701B8" w:rsidRDefault="004B0B36" w:rsidP="004B0B36">
      <w:pPr>
        <w:ind w:left="120"/>
      </w:pPr>
      <w:r w:rsidRPr="00A701B8">
        <w:rPr>
          <w:rFonts w:ascii="Times New Roman" w:hAnsi="Times New Roman"/>
          <w:sz w:val="28"/>
        </w:rPr>
        <w:t>‌</w:t>
      </w:r>
    </w:p>
    <w:p w:rsidR="004B0B36" w:rsidRPr="00A701B8" w:rsidRDefault="004B0B36" w:rsidP="004B0B36">
      <w:pPr>
        <w:ind w:left="120"/>
      </w:pPr>
    </w:p>
    <w:p w:rsidR="004B0B36" w:rsidRPr="00A701B8" w:rsidRDefault="004B0B36" w:rsidP="004B0B36">
      <w:pPr>
        <w:ind w:left="120"/>
      </w:pPr>
    </w:p>
    <w:p w:rsidR="004B0B36" w:rsidRPr="00A701B8" w:rsidRDefault="004B0B36" w:rsidP="004B0B36">
      <w:pPr>
        <w:ind w:left="120"/>
      </w:pPr>
    </w:p>
    <w:p w:rsidR="004B0B36" w:rsidRDefault="004B0B36" w:rsidP="004B0B36">
      <w:pPr>
        <w:spacing w:line="408" w:lineRule="auto"/>
        <w:ind w:left="120"/>
        <w:jc w:val="center"/>
      </w:pPr>
      <w:r w:rsidRPr="00A701B8">
        <w:rPr>
          <w:rFonts w:ascii="Times New Roman" w:hAnsi="Times New Roman"/>
          <w:b/>
          <w:sz w:val="28"/>
        </w:rPr>
        <w:t>РАБОЧАЯ ПРОГРАММА</w:t>
      </w:r>
    </w:p>
    <w:p w:rsidR="004B0B36" w:rsidRPr="004B0B36" w:rsidRDefault="004B0B36" w:rsidP="004B0B36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</w:t>
      </w:r>
      <w:r w:rsidRPr="004B0B36">
        <w:rPr>
          <w:rFonts w:ascii="Times New Roman" w:hAnsi="Times New Roman" w:cs="Times New Roman"/>
          <w:sz w:val="28"/>
          <w:szCs w:val="28"/>
        </w:rPr>
        <w:t>неурочной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01B8">
        <w:rPr>
          <w:rFonts w:ascii="Times New Roman" w:hAnsi="Times New Roman"/>
          <w:b/>
          <w:sz w:val="28"/>
        </w:rPr>
        <w:t>«</w:t>
      </w:r>
      <w:r w:rsidRPr="004B0B36">
        <w:rPr>
          <w:rFonts w:ascii="Times New Roman" w:hAnsi="Times New Roman"/>
          <w:sz w:val="28"/>
        </w:rPr>
        <w:t>Информатика»</w:t>
      </w:r>
      <w:r w:rsidRPr="00A701B8">
        <w:rPr>
          <w:rFonts w:ascii="Times New Roman" w:hAnsi="Times New Roman"/>
          <w:b/>
          <w:sz w:val="28"/>
        </w:rPr>
        <w:t xml:space="preserve"> </w:t>
      </w:r>
    </w:p>
    <w:p w:rsidR="0025443A" w:rsidRPr="004B0B36" w:rsidRDefault="004B0B36" w:rsidP="004B0B36">
      <w:pPr>
        <w:spacing w:line="408" w:lineRule="auto"/>
        <w:ind w:left="120"/>
        <w:jc w:val="center"/>
      </w:pPr>
      <w:r w:rsidRPr="00A701B8">
        <w:rPr>
          <w:rFonts w:ascii="Times New Roman" w:hAnsi="Times New Roman"/>
          <w:sz w:val="28"/>
        </w:rPr>
        <w:t>для обучающ</w:t>
      </w:r>
      <w:r>
        <w:rPr>
          <w:rFonts w:ascii="Times New Roman" w:hAnsi="Times New Roman"/>
          <w:sz w:val="28"/>
        </w:rPr>
        <w:t>ихся 1-4 классов</w:t>
      </w:r>
    </w:p>
    <w:p w:rsidR="0025443A" w:rsidRDefault="0025443A" w:rsidP="00EB297A">
      <w:pPr>
        <w:pStyle w:val="1"/>
        <w:spacing w:before="0"/>
        <w:ind w:left="1080"/>
        <w:jc w:val="center"/>
        <w:rPr>
          <w:rFonts w:ascii="Times New Roman" w:hAnsi="Times New Roman" w:cs="Times New Roman"/>
          <w:color w:val="auto"/>
        </w:rPr>
      </w:pPr>
    </w:p>
    <w:p w:rsidR="0025443A" w:rsidRDefault="0025443A" w:rsidP="00EB297A">
      <w:pPr>
        <w:pStyle w:val="1"/>
        <w:spacing w:before="0"/>
        <w:ind w:left="1080"/>
        <w:jc w:val="center"/>
        <w:rPr>
          <w:rFonts w:ascii="Times New Roman" w:hAnsi="Times New Roman" w:cs="Times New Roman"/>
          <w:color w:val="auto"/>
        </w:rPr>
      </w:pPr>
    </w:p>
    <w:p w:rsidR="0025443A" w:rsidRDefault="0025443A" w:rsidP="00EB297A">
      <w:pPr>
        <w:pStyle w:val="1"/>
        <w:spacing w:before="0"/>
        <w:ind w:left="1080"/>
        <w:jc w:val="center"/>
        <w:rPr>
          <w:rFonts w:ascii="Times New Roman" w:hAnsi="Times New Roman" w:cs="Times New Roman"/>
          <w:color w:val="auto"/>
        </w:rPr>
      </w:pPr>
    </w:p>
    <w:p w:rsidR="0025443A" w:rsidRDefault="0025443A" w:rsidP="00EB297A">
      <w:pPr>
        <w:pStyle w:val="1"/>
        <w:spacing w:before="0"/>
        <w:ind w:left="1080"/>
        <w:jc w:val="center"/>
        <w:rPr>
          <w:rFonts w:ascii="Times New Roman" w:hAnsi="Times New Roman" w:cs="Times New Roman"/>
          <w:color w:val="auto"/>
        </w:rPr>
      </w:pPr>
    </w:p>
    <w:p w:rsidR="0025443A" w:rsidRDefault="0025443A" w:rsidP="00EB297A">
      <w:pPr>
        <w:pStyle w:val="1"/>
        <w:spacing w:before="0"/>
        <w:ind w:left="1080"/>
        <w:jc w:val="center"/>
        <w:rPr>
          <w:rFonts w:ascii="Times New Roman" w:hAnsi="Times New Roman" w:cs="Times New Roman"/>
          <w:color w:val="auto"/>
        </w:rPr>
      </w:pPr>
    </w:p>
    <w:p w:rsidR="0025443A" w:rsidRDefault="0025443A" w:rsidP="00EB297A">
      <w:pPr>
        <w:pStyle w:val="1"/>
        <w:spacing w:before="0"/>
        <w:ind w:left="1080"/>
        <w:jc w:val="center"/>
        <w:rPr>
          <w:rFonts w:ascii="Times New Roman" w:hAnsi="Times New Roman" w:cs="Times New Roman"/>
          <w:color w:val="auto"/>
        </w:rPr>
      </w:pPr>
    </w:p>
    <w:p w:rsidR="0025443A" w:rsidRDefault="0025443A" w:rsidP="0072301C">
      <w:pPr>
        <w:pStyle w:val="1"/>
        <w:spacing w:before="0"/>
        <w:rPr>
          <w:rFonts w:ascii="Times New Roman" w:hAnsi="Times New Roman" w:cs="Times New Roman"/>
          <w:color w:val="auto"/>
        </w:rPr>
      </w:pPr>
    </w:p>
    <w:p w:rsidR="0072301C" w:rsidRDefault="0072301C" w:rsidP="0072301C"/>
    <w:p w:rsidR="0072301C" w:rsidRPr="0072301C" w:rsidRDefault="0072301C" w:rsidP="0072301C"/>
    <w:p w:rsidR="0025443A" w:rsidRDefault="0025443A" w:rsidP="00EB297A">
      <w:pPr>
        <w:pStyle w:val="1"/>
        <w:spacing w:before="0"/>
        <w:ind w:left="1080"/>
        <w:jc w:val="center"/>
        <w:rPr>
          <w:rFonts w:ascii="Times New Roman" w:hAnsi="Times New Roman" w:cs="Times New Roman"/>
          <w:color w:val="auto"/>
        </w:rPr>
      </w:pPr>
    </w:p>
    <w:p w:rsidR="0025443A" w:rsidRDefault="0025443A" w:rsidP="00EB297A">
      <w:pPr>
        <w:pStyle w:val="1"/>
        <w:spacing w:before="0"/>
        <w:ind w:left="1080"/>
        <w:jc w:val="center"/>
        <w:rPr>
          <w:rFonts w:ascii="Times New Roman" w:hAnsi="Times New Roman" w:cs="Times New Roman"/>
          <w:color w:val="auto"/>
        </w:rPr>
      </w:pPr>
    </w:p>
    <w:p w:rsidR="002D70AD" w:rsidRPr="000477A7" w:rsidRDefault="009C6AA9" w:rsidP="0025443A">
      <w:pPr>
        <w:pStyle w:val="1"/>
        <w:spacing w:before="0" w:line="360" w:lineRule="auto"/>
        <w:ind w:left="1080"/>
        <w:jc w:val="center"/>
        <w:rPr>
          <w:rFonts w:ascii="Times New Roman" w:hAnsi="Times New Roman" w:cs="Times New Roman"/>
          <w:color w:val="auto"/>
        </w:rPr>
      </w:pPr>
      <w:r w:rsidRPr="000477A7">
        <w:rPr>
          <w:rFonts w:ascii="Times New Roman" w:hAnsi="Times New Roman" w:cs="Times New Roman"/>
          <w:color w:val="auto"/>
        </w:rPr>
        <w:t>Пояснительная записка</w:t>
      </w:r>
      <w:bookmarkEnd w:id="0"/>
    </w:p>
    <w:p w:rsidR="00653944" w:rsidRPr="000477A7" w:rsidRDefault="00653944" w:rsidP="0025443A">
      <w:pPr>
        <w:spacing w:line="36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77A7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0477A7">
        <w:rPr>
          <w:rFonts w:ascii="Times New Roman" w:hAnsi="Times New Roman" w:cs="Times New Roman"/>
          <w:sz w:val="28"/>
          <w:szCs w:val="28"/>
        </w:rPr>
        <w:t xml:space="preserve">внеурочной деятельности </w:t>
      </w:r>
      <w:r w:rsidRPr="000477A7">
        <w:rPr>
          <w:rFonts w:ascii="Times New Roman" w:hAnsi="Times New Roman" w:cs="Times New Roman"/>
          <w:sz w:val="28"/>
          <w:szCs w:val="28"/>
        </w:rPr>
        <w:t xml:space="preserve">курса </w:t>
      </w:r>
      <w:r w:rsidR="009C6AA9" w:rsidRPr="000477A7">
        <w:rPr>
          <w:rFonts w:ascii="Times New Roman" w:hAnsi="Times New Roman" w:cs="Times New Roman"/>
          <w:sz w:val="28"/>
          <w:szCs w:val="28"/>
        </w:rPr>
        <w:t>«</w:t>
      </w:r>
      <w:r w:rsidR="000477A7">
        <w:rPr>
          <w:rFonts w:ascii="Times New Roman" w:hAnsi="Times New Roman" w:cs="Times New Roman"/>
          <w:sz w:val="28"/>
          <w:szCs w:val="28"/>
        </w:rPr>
        <w:t>И</w:t>
      </w:r>
      <w:r w:rsidR="009C6AA9" w:rsidRPr="000477A7">
        <w:rPr>
          <w:rFonts w:ascii="Times New Roman" w:hAnsi="Times New Roman" w:cs="Times New Roman"/>
          <w:sz w:val="28"/>
          <w:szCs w:val="28"/>
        </w:rPr>
        <w:t>нформатика</w:t>
      </w:r>
      <w:r w:rsidRPr="000477A7">
        <w:rPr>
          <w:rFonts w:ascii="Times New Roman" w:hAnsi="Times New Roman" w:cs="Times New Roman"/>
          <w:sz w:val="28"/>
          <w:szCs w:val="28"/>
        </w:rPr>
        <w:t xml:space="preserve">» </w:t>
      </w:r>
      <w:r w:rsidR="009C6AA9" w:rsidRPr="000477A7">
        <w:rPr>
          <w:rFonts w:ascii="Times New Roman" w:hAnsi="Times New Roman" w:cs="Times New Roman"/>
          <w:sz w:val="28"/>
          <w:szCs w:val="28"/>
        </w:rPr>
        <w:t>для 1</w:t>
      </w:r>
      <w:r w:rsidRPr="000477A7">
        <w:rPr>
          <w:rFonts w:ascii="Times New Roman" w:hAnsi="Times New Roman" w:cs="Times New Roman"/>
          <w:sz w:val="28"/>
          <w:szCs w:val="28"/>
        </w:rPr>
        <w:t>-</w:t>
      </w:r>
      <w:r w:rsidR="009C6AA9" w:rsidRPr="000477A7">
        <w:rPr>
          <w:rFonts w:ascii="Times New Roman" w:hAnsi="Times New Roman" w:cs="Times New Roman"/>
          <w:sz w:val="28"/>
          <w:szCs w:val="28"/>
        </w:rPr>
        <w:t xml:space="preserve"> </w:t>
      </w:r>
      <w:r w:rsidRPr="000477A7">
        <w:rPr>
          <w:rFonts w:ascii="Times New Roman" w:hAnsi="Times New Roman" w:cs="Times New Roman"/>
          <w:sz w:val="28"/>
          <w:szCs w:val="28"/>
        </w:rPr>
        <w:t>4 классов начальной общеобразовательной школы составлена на основе авто</w:t>
      </w:r>
      <w:r w:rsidRPr="000477A7">
        <w:rPr>
          <w:rFonts w:ascii="Times New Roman" w:hAnsi="Times New Roman" w:cs="Times New Roman"/>
          <w:sz w:val="28"/>
          <w:szCs w:val="28"/>
        </w:rPr>
        <w:t>р</w:t>
      </w:r>
      <w:r w:rsidRPr="000477A7">
        <w:rPr>
          <w:rFonts w:ascii="Times New Roman" w:hAnsi="Times New Roman" w:cs="Times New Roman"/>
          <w:sz w:val="28"/>
          <w:szCs w:val="28"/>
        </w:rPr>
        <w:t>ской програм</w:t>
      </w:r>
      <w:r w:rsidRPr="000477A7">
        <w:rPr>
          <w:rFonts w:ascii="Times New Roman" w:hAnsi="Times New Roman" w:cs="Times New Roman"/>
          <w:sz w:val="28"/>
          <w:szCs w:val="28"/>
        </w:rPr>
        <w:softHyphen/>
        <w:t>мы «Программа курса информатики для 2-4 классов начальной о</w:t>
      </w:r>
      <w:r w:rsidRPr="000477A7">
        <w:rPr>
          <w:rFonts w:ascii="Times New Roman" w:hAnsi="Times New Roman" w:cs="Times New Roman"/>
          <w:sz w:val="28"/>
          <w:szCs w:val="28"/>
        </w:rPr>
        <w:t>б</w:t>
      </w:r>
      <w:r w:rsidRPr="000477A7">
        <w:rPr>
          <w:rFonts w:ascii="Times New Roman" w:hAnsi="Times New Roman" w:cs="Times New Roman"/>
          <w:sz w:val="28"/>
          <w:szCs w:val="28"/>
        </w:rPr>
        <w:t>щеобразовательной школы» Н.В. Матвеевой, Е.Н. Челак, Н.К. Конопатовой, Л.П. Панкратовой, Н.А. </w:t>
      </w:r>
      <w:proofErr w:type="spellStart"/>
      <w:r w:rsidRPr="000477A7">
        <w:rPr>
          <w:rFonts w:ascii="Times New Roman" w:hAnsi="Times New Roman" w:cs="Times New Roman"/>
          <w:sz w:val="28"/>
          <w:szCs w:val="28"/>
        </w:rPr>
        <w:t>Нуровой</w:t>
      </w:r>
      <w:proofErr w:type="spellEnd"/>
      <w:r w:rsidRPr="000477A7">
        <w:rPr>
          <w:rFonts w:ascii="Times New Roman" w:hAnsi="Times New Roman" w:cs="Times New Roman"/>
          <w:sz w:val="28"/>
          <w:szCs w:val="28"/>
        </w:rPr>
        <w:t xml:space="preserve">, </w:t>
      </w:r>
      <w:r w:rsidR="000477A7" w:rsidRPr="00C4408E">
        <w:rPr>
          <w:rFonts w:ascii="Times New Roman" w:hAnsi="Times New Roman"/>
          <w:sz w:val="28"/>
          <w:szCs w:val="28"/>
        </w:rPr>
        <w:t>в соответствии с требованиями Федерального государственного образовательного  стандарта второго поколения</w:t>
      </w:r>
      <w:r w:rsidR="000477A7">
        <w:rPr>
          <w:rFonts w:ascii="Times New Roman" w:hAnsi="Times New Roman"/>
          <w:sz w:val="28"/>
          <w:szCs w:val="28"/>
        </w:rPr>
        <w:t>.</w:t>
      </w:r>
      <w:proofErr w:type="gramEnd"/>
    </w:p>
    <w:p w:rsidR="00653944" w:rsidRPr="000477A7" w:rsidRDefault="00653944" w:rsidP="0025443A">
      <w:pPr>
        <w:suppressLineNumbers/>
        <w:tabs>
          <w:tab w:val="left" w:pos="1134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>Программа курса информатики для начальной школы разработана в соответствии с требованиями ФГОС начального общего образования и нацелена на обеспечение реализации трех групп образовательных результатов: личностных, метапредметных и предметных.</w:t>
      </w:r>
    </w:p>
    <w:p w:rsidR="00653944" w:rsidRPr="000477A7" w:rsidRDefault="00F80D1E" w:rsidP="0025443A">
      <w:pPr>
        <w:suppressLineNumbers/>
        <w:tabs>
          <w:tab w:val="left" w:pos="709"/>
        </w:tabs>
        <w:suppressAutoHyphens/>
        <w:spacing w:line="36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 xml:space="preserve">Изучение курса внеурочной деятельности </w:t>
      </w:r>
      <w:r w:rsidR="000477A7">
        <w:rPr>
          <w:rFonts w:ascii="Times New Roman" w:hAnsi="Times New Roman" w:cs="Times New Roman"/>
          <w:sz w:val="28"/>
          <w:szCs w:val="28"/>
        </w:rPr>
        <w:t>«И</w:t>
      </w:r>
      <w:r w:rsidRPr="000477A7">
        <w:rPr>
          <w:rFonts w:ascii="Times New Roman" w:hAnsi="Times New Roman" w:cs="Times New Roman"/>
          <w:sz w:val="28"/>
          <w:szCs w:val="28"/>
        </w:rPr>
        <w:t>нформатика</w:t>
      </w:r>
      <w:r w:rsidR="000477A7">
        <w:rPr>
          <w:rFonts w:ascii="Times New Roman" w:hAnsi="Times New Roman" w:cs="Times New Roman"/>
          <w:sz w:val="28"/>
          <w:szCs w:val="28"/>
        </w:rPr>
        <w:t>»</w:t>
      </w:r>
      <w:r w:rsidR="00653944" w:rsidRPr="000477A7">
        <w:rPr>
          <w:rFonts w:ascii="Times New Roman" w:hAnsi="Times New Roman" w:cs="Times New Roman"/>
          <w:sz w:val="28"/>
          <w:szCs w:val="28"/>
        </w:rPr>
        <w:t xml:space="preserve"> в начальной школе направлено на достижение следующих </w:t>
      </w:r>
      <w:r w:rsidR="00653944" w:rsidRPr="000477A7">
        <w:rPr>
          <w:rFonts w:ascii="Times New Roman" w:hAnsi="Times New Roman" w:cs="Times New Roman"/>
          <w:b/>
          <w:sz w:val="28"/>
          <w:szCs w:val="28"/>
        </w:rPr>
        <w:t>целей</w:t>
      </w:r>
      <w:r w:rsidR="00653944" w:rsidRPr="000477A7">
        <w:rPr>
          <w:rFonts w:ascii="Times New Roman" w:hAnsi="Times New Roman" w:cs="Times New Roman"/>
          <w:sz w:val="28"/>
          <w:szCs w:val="28"/>
        </w:rPr>
        <w:t>:</w:t>
      </w:r>
    </w:p>
    <w:p w:rsidR="00653944" w:rsidRPr="000477A7" w:rsidRDefault="00653944" w:rsidP="0025443A">
      <w:pPr>
        <w:suppressLineNumbers/>
        <w:tabs>
          <w:tab w:val="left" w:pos="1276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b/>
          <w:i/>
          <w:sz w:val="28"/>
          <w:szCs w:val="28"/>
        </w:rPr>
        <w:t xml:space="preserve">формирование </w:t>
      </w:r>
      <w:r w:rsidRPr="000477A7">
        <w:rPr>
          <w:rFonts w:ascii="Times New Roman" w:hAnsi="Times New Roman" w:cs="Times New Roman"/>
          <w:sz w:val="28"/>
          <w:szCs w:val="28"/>
        </w:rPr>
        <w:t>у младших школьников первоначальных представлений о свойствах информации;</w:t>
      </w:r>
    </w:p>
    <w:p w:rsidR="00653944" w:rsidRPr="000477A7" w:rsidRDefault="00653944" w:rsidP="0025443A">
      <w:pPr>
        <w:suppressLineNumbers/>
        <w:tabs>
          <w:tab w:val="left" w:pos="1276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b/>
          <w:i/>
          <w:sz w:val="28"/>
          <w:szCs w:val="28"/>
        </w:rPr>
        <w:t xml:space="preserve">знакомство </w:t>
      </w:r>
      <w:r w:rsidRPr="000477A7">
        <w:rPr>
          <w:rFonts w:ascii="Times New Roman" w:hAnsi="Times New Roman" w:cs="Times New Roman"/>
          <w:sz w:val="28"/>
          <w:szCs w:val="28"/>
        </w:rPr>
        <w:t>с компьютером;</w:t>
      </w:r>
    </w:p>
    <w:p w:rsidR="00653944" w:rsidRPr="000477A7" w:rsidRDefault="00653944" w:rsidP="0025443A">
      <w:pPr>
        <w:suppressLineNumbers/>
        <w:tabs>
          <w:tab w:val="left" w:pos="1276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b/>
          <w:i/>
          <w:sz w:val="28"/>
          <w:szCs w:val="28"/>
        </w:rPr>
        <w:t xml:space="preserve">развитие </w:t>
      </w:r>
      <w:r w:rsidRPr="000477A7">
        <w:rPr>
          <w:rFonts w:ascii="Times New Roman" w:hAnsi="Times New Roman" w:cs="Times New Roman"/>
          <w:sz w:val="28"/>
          <w:szCs w:val="28"/>
        </w:rPr>
        <w:t>способностей строить модели решаемых задач;</w:t>
      </w:r>
    </w:p>
    <w:p w:rsidR="00653944" w:rsidRPr="000477A7" w:rsidRDefault="00653944" w:rsidP="0025443A">
      <w:pPr>
        <w:suppressLineNumbers/>
        <w:tabs>
          <w:tab w:val="left" w:pos="1276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>освоение знаний, составляющих основу информационной культуры;</w:t>
      </w:r>
    </w:p>
    <w:p w:rsidR="00653944" w:rsidRPr="000477A7" w:rsidRDefault="00653944" w:rsidP="0025443A">
      <w:pPr>
        <w:suppressLineNumbers/>
        <w:tabs>
          <w:tab w:val="left" w:pos="1276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b/>
          <w:i/>
          <w:sz w:val="28"/>
          <w:szCs w:val="28"/>
        </w:rPr>
        <w:t>воспитание</w:t>
      </w:r>
      <w:r w:rsidRPr="000477A7">
        <w:rPr>
          <w:rFonts w:ascii="Times New Roman" w:hAnsi="Times New Roman" w:cs="Times New Roman"/>
          <w:sz w:val="28"/>
          <w:szCs w:val="28"/>
        </w:rPr>
        <w:t xml:space="preserve"> интереса к информационной и коммуникационной деятельности; этических норм работы с информацией, бережного отношения к техническим устройствам.</w:t>
      </w:r>
    </w:p>
    <w:p w:rsidR="009C6AA9" w:rsidRPr="000477A7" w:rsidRDefault="009C6AA9" w:rsidP="0025443A">
      <w:pPr>
        <w:suppressLineNumbers/>
        <w:tabs>
          <w:tab w:val="left" w:pos="1276"/>
        </w:tabs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6AA9" w:rsidRPr="000477A7" w:rsidRDefault="009C6AA9" w:rsidP="0025443A">
      <w:pPr>
        <w:pStyle w:val="1"/>
        <w:spacing w:before="0" w:line="360" w:lineRule="auto"/>
        <w:jc w:val="center"/>
        <w:rPr>
          <w:rFonts w:ascii="Times New Roman" w:hAnsi="Times New Roman" w:cs="Times New Roman"/>
          <w:i/>
          <w:color w:val="auto"/>
        </w:rPr>
      </w:pPr>
      <w:r w:rsidRPr="000477A7">
        <w:rPr>
          <w:rFonts w:ascii="Times New Roman" w:hAnsi="Times New Roman" w:cs="Times New Roman"/>
          <w:color w:val="auto"/>
        </w:rPr>
        <w:t xml:space="preserve">Цели изучения курса </w:t>
      </w:r>
      <w:r w:rsidR="000477A7" w:rsidRPr="00EB297A">
        <w:rPr>
          <w:rFonts w:ascii="Times New Roman" w:hAnsi="Times New Roman" w:cs="Times New Roman"/>
          <w:color w:val="auto"/>
        </w:rPr>
        <w:t>«Информатика»</w:t>
      </w:r>
      <w:r w:rsidR="000477A7" w:rsidRPr="000477A7">
        <w:rPr>
          <w:rFonts w:ascii="Times New Roman" w:hAnsi="Times New Roman" w:cs="Times New Roman"/>
          <w:i/>
          <w:color w:val="auto"/>
        </w:rPr>
        <w:t xml:space="preserve"> </w:t>
      </w:r>
      <w:r w:rsidRPr="000477A7">
        <w:rPr>
          <w:rFonts w:ascii="Times New Roman" w:hAnsi="Times New Roman" w:cs="Times New Roman"/>
          <w:color w:val="auto"/>
        </w:rPr>
        <w:t>в начальной школе</w:t>
      </w:r>
    </w:p>
    <w:p w:rsidR="002D70AD" w:rsidRPr="000477A7" w:rsidRDefault="00205506" w:rsidP="0025443A">
      <w:pPr>
        <w:pStyle w:val="af2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Важнейшая цель начального образования — создание прочного фундамента для последующего образования, развитие умений самостоятельно управлять своей учебной деятельностью. Это предполагает не только освоение опорных знаний и умений, но и развитие способности к сотрудничеству и рефлексии.</w:t>
      </w:r>
    </w:p>
    <w:p w:rsidR="002D70AD" w:rsidRPr="000477A7" w:rsidRDefault="00205506" w:rsidP="0025443A">
      <w:pPr>
        <w:pStyle w:val="af2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Информатика рассматривается в общеобразовательной школе вообще и в начальной школе в частности в двух аспектах. Первый — с позиции формирования целостного и системного представления о мире информации, об общности инфо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lastRenderedPageBreak/>
        <w:t>мационных процессов в живой природе, обществе, технике. С этой точки зрения на пропедевтическом этапе обучения школьники должны получить необходимые первичные представления об информационной деятельности человека. Второй а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пект пропедевтического курса информатики — освоение методов и средств пол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чения, обработки, передачи, хранения и использования информации, решение задач с помощью компьютера и других средств информационных и коммуникационных технологий. Этот аспект связан, прежде всего, с подготовкой учащихся начальной школы к продолжению образования, к активному использованию учебных инфо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мационных ресурсов: фонотек, видеотек, мультимедийных обучающих программ,</w:t>
      </w:r>
      <w:r w:rsidR="00B07DB1"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электронных справочников и энциклопедий на других учебных предметах, при выполнении творческих и иных проектных работ.</w:t>
      </w:r>
    </w:p>
    <w:p w:rsidR="002D70AD" w:rsidRPr="000477A7" w:rsidRDefault="00205506" w:rsidP="0025443A">
      <w:pPr>
        <w:pStyle w:val="af2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Курс информатики в начальной школе имеет комплексный характер. В соо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ветствии с первым аспектом информатики осуществляется теоретическая и пра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тическая бескомпьютерная подготовка, к которой относится формирование пе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вичных понятий об информационной деятельности человека, об организации о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щественно значимых информационных ресурсов (библиотек, архивов и пр.), о нравственных и этических нормах работы с информацией. В соответствии со вт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рым аспектом информатики осуществляется практическая пользовательская по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готовка — формирование первичных представлений о компьютере, в том числе подготовка школьников к учебной деятельности, связанной с использованием и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формационных и коммуникационных технологий на других предметах.</w:t>
      </w:r>
    </w:p>
    <w:p w:rsidR="002D70AD" w:rsidRPr="000477A7" w:rsidRDefault="00205506" w:rsidP="0025443A">
      <w:pPr>
        <w:pStyle w:val="af2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Таким образом, важнейшим результатом изучения информатики в школе я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ляется развитие таких качеств личности, которые отвечают требованиям инфо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мационного общества, в частности, приобретение учащимися информационной и коммуникационной компетентности (ИКТ</w:t>
      </w:r>
      <w:r w:rsidR="00A94C91"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94C91"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компетентности).</w:t>
      </w:r>
    </w:p>
    <w:p w:rsidR="00E70558" w:rsidRPr="000477A7" w:rsidRDefault="00E70558" w:rsidP="0025443A">
      <w:pPr>
        <w:pStyle w:val="af2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70EC8" w:rsidRDefault="00E70558" w:rsidP="0025443A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r w:rsidRPr="000477A7">
        <w:rPr>
          <w:rFonts w:ascii="Times New Roman" w:hAnsi="Times New Roman" w:cs="Times New Roman"/>
          <w:color w:val="auto"/>
        </w:rPr>
        <w:t xml:space="preserve">Общая характеристика курса  внеурочной деятельности </w:t>
      </w:r>
    </w:p>
    <w:p w:rsidR="00591FF2" w:rsidRPr="000477A7" w:rsidRDefault="00070EC8" w:rsidP="0025443A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«И</w:t>
      </w:r>
      <w:r w:rsidR="00E70558" w:rsidRPr="000477A7">
        <w:rPr>
          <w:rFonts w:ascii="Times New Roman" w:hAnsi="Times New Roman" w:cs="Times New Roman"/>
          <w:color w:val="auto"/>
        </w:rPr>
        <w:t>нформатика</w:t>
      </w:r>
      <w:r>
        <w:rPr>
          <w:rFonts w:ascii="Times New Roman" w:hAnsi="Times New Roman" w:cs="Times New Roman"/>
          <w:color w:val="auto"/>
        </w:rPr>
        <w:t>»</w:t>
      </w:r>
      <w:r w:rsidR="00E70558" w:rsidRPr="000477A7">
        <w:rPr>
          <w:rFonts w:ascii="Times New Roman" w:hAnsi="Times New Roman" w:cs="Times New Roman"/>
          <w:color w:val="auto"/>
        </w:rPr>
        <w:t xml:space="preserve"> в начальной школе</w:t>
      </w:r>
    </w:p>
    <w:p w:rsidR="002D70AD" w:rsidRPr="000477A7" w:rsidRDefault="00205506" w:rsidP="0025443A">
      <w:pPr>
        <w:pStyle w:val="af2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С момента экспериментального введения информатики в начальную школу накопился значительный опыт обучения информатике младших школьников. Об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чение информатике в начальной школе нацелено на формирование у младших 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школьников первоначальных представлений о свойствах информации, способах работы с ней, в </w:t>
      </w:r>
      <w:r w:rsidR="002A1113" w:rsidRPr="000477A7">
        <w:rPr>
          <w:rFonts w:ascii="Times New Roman" w:hAnsi="Times New Roman" w:cs="Times New Roman"/>
          <w:color w:val="auto"/>
          <w:sz w:val="28"/>
          <w:szCs w:val="28"/>
        </w:rPr>
        <w:t>частности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с использованием компьютера. Следует отметить, что курс информатики в начальной школе вносит значимый вклад в формирование и развитие информационного компонента УУД, формирование которых является одним из приоритетов начального общего образования. Более того, информатика как учебный предмет, на котором целенаправленно формируются умения и навыки работы с информацией, может быть одним из ведущих пр</w:t>
      </w:r>
      <w:r w:rsidR="00B07DB1" w:rsidRPr="000477A7">
        <w:rPr>
          <w:rFonts w:ascii="Times New Roman" w:hAnsi="Times New Roman" w:cs="Times New Roman"/>
          <w:color w:val="auto"/>
          <w:sz w:val="28"/>
          <w:szCs w:val="28"/>
        </w:rPr>
        <w:t>едметов в формировании УУД (</w:t>
      </w:r>
      <w:r w:rsidR="0082273D"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универсальные 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учебны</w:t>
      </w:r>
      <w:r w:rsidR="0082273D" w:rsidRPr="000477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07DB1" w:rsidRPr="000477A7">
        <w:rPr>
          <w:rFonts w:ascii="Times New Roman" w:hAnsi="Times New Roman" w:cs="Times New Roman"/>
          <w:color w:val="auto"/>
          <w:sz w:val="28"/>
          <w:szCs w:val="28"/>
        </w:rPr>
        <w:t>действ</w:t>
      </w:r>
      <w:r w:rsidR="0082273D" w:rsidRPr="000477A7">
        <w:rPr>
          <w:rFonts w:ascii="Times New Roman" w:hAnsi="Times New Roman" w:cs="Times New Roman"/>
          <w:color w:val="auto"/>
          <w:sz w:val="28"/>
          <w:szCs w:val="28"/>
        </w:rPr>
        <w:t>ия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:rsidR="002D70AD" w:rsidRPr="000477A7" w:rsidRDefault="00205506" w:rsidP="0025443A">
      <w:pPr>
        <w:pStyle w:val="af2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Важной проблемой реализации непрерывного курса информатики является преемственность его преподавания на разных образовательных уровнях. Любой учебный курс должен обладать внутренним единством, которое проявляется в с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держании и методах обучения на всех ступенях обучения. Структура курса, его основные содержательные линии должны обеспечивать эту целостность.</w:t>
      </w:r>
    </w:p>
    <w:p w:rsidR="002D70AD" w:rsidRPr="000477A7" w:rsidRDefault="00205506" w:rsidP="0025443A">
      <w:pPr>
        <w:pStyle w:val="af2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Поэтому предполагается, что содержательные линии обучения информатике в начальной школе соответствуют содержательным линиям изучения предмета в о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новной школе, но реализуются на пропедевтическом уровне.</w:t>
      </w:r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По окончании обуч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ния учащиеся должны демонстрировать сформированные умения и навыки работы с информацией и применять их в практической деятельности и повседневной жизни.</w:t>
      </w:r>
    </w:p>
    <w:p w:rsidR="002D70AD" w:rsidRPr="000477A7" w:rsidRDefault="00205506" w:rsidP="0025443A">
      <w:pPr>
        <w:pStyle w:val="af2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Информационные процессы рассматриваются на примерах передачи, хран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ния и обработки информации в информационной деятельности человека, живой природе, технике. В процессе изучения информатики в начальной школе форм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руются умения классифицировать информацию, выделять общее и особенное, устанавливать связи, сравнивать, проводить аналогии и др. Это помогает ребенку осмысленно видеть окружающий мир, более успешно в нем ориентироваться, формировать основы научного мировоззрения.</w:t>
      </w:r>
    </w:p>
    <w:p w:rsidR="002D70AD" w:rsidRPr="000477A7" w:rsidRDefault="00923A7C" w:rsidP="0025443A">
      <w:pPr>
        <w:pStyle w:val="af2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Данный </w:t>
      </w:r>
      <w:r w:rsidR="00205506" w:rsidRPr="000477A7">
        <w:rPr>
          <w:rFonts w:ascii="Times New Roman" w:hAnsi="Times New Roman" w:cs="Times New Roman"/>
          <w:color w:val="auto"/>
          <w:sz w:val="28"/>
          <w:szCs w:val="28"/>
        </w:rPr>
        <w:t>пропедевтический курс информатики опирается на основополага</w:t>
      </w:r>
      <w:r w:rsidR="00205506" w:rsidRPr="000477A7">
        <w:rPr>
          <w:rFonts w:ascii="Times New Roman" w:hAnsi="Times New Roman" w:cs="Times New Roman"/>
          <w:color w:val="auto"/>
          <w:sz w:val="28"/>
          <w:szCs w:val="28"/>
        </w:rPr>
        <w:t>ю</w:t>
      </w:r>
      <w:r w:rsidR="00205506" w:rsidRPr="000477A7">
        <w:rPr>
          <w:rFonts w:ascii="Times New Roman" w:hAnsi="Times New Roman" w:cs="Times New Roman"/>
          <w:color w:val="auto"/>
          <w:sz w:val="28"/>
          <w:szCs w:val="28"/>
        </w:rPr>
        <w:t>щие принципы общей дидактики: целостность и непрерывность, научность в соч</w:t>
      </w:r>
      <w:r w:rsidR="00205506" w:rsidRPr="000477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205506"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тании с доступностью, </w:t>
      </w:r>
      <w:proofErr w:type="gramStart"/>
      <w:r w:rsidR="00205506" w:rsidRPr="000477A7">
        <w:rPr>
          <w:rFonts w:ascii="Times New Roman" w:hAnsi="Times New Roman" w:cs="Times New Roman"/>
          <w:color w:val="auto"/>
          <w:sz w:val="28"/>
          <w:szCs w:val="28"/>
        </w:rPr>
        <w:t>практико-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ориентированность</w:t>
      </w:r>
      <w:proofErr w:type="gramEnd"/>
      <w:r w:rsidR="00205506"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в сочетании с развивающим обучением. В части решения приоритетной задачи начального образования — формирования УУД — формируются умения строить модели решаемой задачи, решать нестандартные задачи. Развитие творческого потенциала каждого ребенка </w:t>
      </w:r>
      <w:r w:rsidR="00205506" w:rsidRPr="000477A7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происходит при формировании навыков планирования в ходе решения различных задач.</w:t>
      </w:r>
    </w:p>
    <w:p w:rsidR="00466698" w:rsidRPr="000477A7" w:rsidRDefault="00466698" w:rsidP="0025443A">
      <w:pPr>
        <w:pStyle w:val="af2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Pr="000477A7">
        <w:rPr>
          <w:rFonts w:ascii="Times New Roman" w:hAnsi="Times New Roman" w:cs="Times New Roman"/>
          <w:i/>
          <w:color w:val="auto"/>
          <w:sz w:val="28"/>
          <w:szCs w:val="28"/>
        </w:rPr>
        <w:t xml:space="preserve">первом 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классе</w:t>
      </w:r>
      <w:r w:rsidR="00E70558"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дети получают первичные знания </w:t>
      </w:r>
      <w:r w:rsidR="00E70558" w:rsidRPr="000477A7">
        <w:rPr>
          <w:rFonts w:ascii="Times New Roman" w:hAnsi="Times New Roman" w:cs="Times New Roman"/>
          <w:sz w:val="28"/>
          <w:szCs w:val="28"/>
        </w:rPr>
        <w:t>о компьютере и совр</w:t>
      </w:r>
      <w:r w:rsidR="00E70558" w:rsidRPr="000477A7">
        <w:rPr>
          <w:rFonts w:ascii="Times New Roman" w:hAnsi="Times New Roman" w:cs="Times New Roman"/>
          <w:sz w:val="28"/>
          <w:szCs w:val="28"/>
        </w:rPr>
        <w:t>е</w:t>
      </w:r>
      <w:r w:rsidR="00E70558" w:rsidRPr="000477A7">
        <w:rPr>
          <w:rFonts w:ascii="Times New Roman" w:hAnsi="Times New Roman" w:cs="Times New Roman"/>
          <w:sz w:val="28"/>
          <w:szCs w:val="28"/>
        </w:rPr>
        <w:t>менных информационных и коммуникационных технологиях</w:t>
      </w:r>
      <w:r w:rsidR="00E13D94" w:rsidRPr="000477A7">
        <w:rPr>
          <w:rFonts w:ascii="Times New Roman" w:hAnsi="Times New Roman" w:cs="Times New Roman"/>
          <w:sz w:val="28"/>
          <w:szCs w:val="28"/>
        </w:rPr>
        <w:t>, расширяют кругозор, развивают память, внимание, творческое воображение, образное мышление.</w:t>
      </w:r>
    </w:p>
    <w:p w:rsidR="007E6105" w:rsidRPr="000477A7" w:rsidRDefault="007E6105" w:rsidP="0025443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 xml:space="preserve">Во </w:t>
      </w:r>
      <w:r w:rsidRPr="000477A7">
        <w:rPr>
          <w:rFonts w:ascii="Times New Roman" w:hAnsi="Times New Roman" w:cs="Times New Roman"/>
          <w:i/>
          <w:sz w:val="28"/>
          <w:szCs w:val="28"/>
        </w:rPr>
        <w:t>втором</w:t>
      </w:r>
      <w:r w:rsidRPr="000477A7">
        <w:rPr>
          <w:rFonts w:ascii="Times New Roman" w:hAnsi="Times New Roman" w:cs="Times New Roman"/>
          <w:sz w:val="28"/>
          <w:szCs w:val="28"/>
        </w:rPr>
        <w:t xml:space="preserve"> классе дети учатся видеть окружающую действительность с точки зрения информационного подхода. В процессе обучения в мышление и речь уч</w:t>
      </w:r>
      <w:r w:rsidRPr="000477A7">
        <w:rPr>
          <w:rFonts w:ascii="Times New Roman" w:hAnsi="Times New Roman" w:cs="Times New Roman"/>
          <w:sz w:val="28"/>
          <w:szCs w:val="28"/>
        </w:rPr>
        <w:t>е</w:t>
      </w:r>
      <w:r w:rsidRPr="000477A7">
        <w:rPr>
          <w:rFonts w:ascii="Times New Roman" w:hAnsi="Times New Roman" w:cs="Times New Roman"/>
          <w:sz w:val="28"/>
          <w:szCs w:val="28"/>
        </w:rPr>
        <w:t>ников постепенно вводятся термины информатики (источник/приемник информ</w:t>
      </w:r>
      <w:r w:rsidRPr="000477A7">
        <w:rPr>
          <w:rFonts w:ascii="Times New Roman" w:hAnsi="Times New Roman" w:cs="Times New Roman"/>
          <w:sz w:val="28"/>
          <w:szCs w:val="28"/>
        </w:rPr>
        <w:t>а</w:t>
      </w:r>
      <w:r w:rsidRPr="000477A7">
        <w:rPr>
          <w:rFonts w:ascii="Times New Roman" w:hAnsi="Times New Roman" w:cs="Times New Roman"/>
          <w:sz w:val="28"/>
          <w:szCs w:val="28"/>
        </w:rPr>
        <w:t>ции, канал связи, данные и пр.). Школьники изучают устройство компьютера, учатся работать с электронными документами.</w:t>
      </w:r>
    </w:p>
    <w:p w:rsidR="002D70AD" w:rsidRPr="000477A7" w:rsidRDefault="007E6105" w:rsidP="0025443A">
      <w:pPr>
        <w:pStyle w:val="af2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05506"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205506" w:rsidRPr="000477A7">
        <w:rPr>
          <w:rFonts w:ascii="Times New Roman" w:hAnsi="Times New Roman" w:cs="Times New Roman"/>
          <w:i/>
          <w:color w:val="auto"/>
          <w:sz w:val="28"/>
          <w:szCs w:val="28"/>
        </w:rPr>
        <w:t>третьем</w:t>
      </w:r>
      <w:r w:rsidR="00205506"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классе </w:t>
      </w:r>
      <w:r w:rsidR="00923A7C" w:rsidRPr="000477A7">
        <w:rPr>
          <w:rFonts w:ascii="Times New Roman" w:hAnsi="Times New Roman" w:cs="Times New Roman"/>
          <w:color w:val="auto"/>
          <w:sz w:val="28"/>
          <w:szCs w:val="28"/>
        </w:rPr>
        <w:t>дети учатся видеть окружающую действительность с точки зрения информационного подхода: изучают представление и кодирование инфо</w:t>
      </w:r>
      <w:r w:rsidR="00923A7C" w:rsidRPr="000477A7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923A7C"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мации, ее хранение на информационных носителях. Вводится понятие объекта, его свойств и действий с ним. Дается представление о компьютере как системе. Школьники изучают устройство компьютера, </w:t>
      </w:r>
      <w:r w:rsidR="00205506" w:rsidRPr="000477A7">
        <w:rPr>
          <w:rFonts w:ascii="Times New Roman" w:hAnsi="Times New Roman" w:cs="Times New Roman"/>
          <w:color w:val="auto"/>
          <w:sz w:val="28"/>
          <w:szCs w:val="28"/>
        </w:rPr>
        <w:t>осваивают информационные техн</w:t>
      </w:r>
      <w:r w:rsidR="00205506" w:rsidRPr="000477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205506" w:rsidRPr="000477A7">
        <w:rPr>
          <w:rFonts w:ascii="Times New Roman" w:hAnsi="Times New Roman" w:cs="Times New Roman"/>
          <w:color w:val="auto"/>
          <w:sz w:val="28"/>
          <w:szCs w:val="28"/>
        </w:rPr>
        <w:t>логии: технологию создания электронного документа, технологию его редактир</w:t>
      </w:r>
      <w:r w:rsidR="00205506" w:rsidRPr="000477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205506" w:rsidRPr="000477A7">
        <w:rPr>
          <w:rFonts w:ascii="Times New Roman" w:hAnsi="Times New Roman" w:cs="Times New Roman"/>
          <w:color w:val="auto"/>
          <w:sz w:val="28"/>
          <w:szCs w:val="28"/>
        </w:rPr>
        <w:t>вания, приема/передачи, поиска информации в сети Интернет. Учащиеся знак</w:t>
      </w:r>
      <w:r w:rsidR="00205506" w:rsidRPr="000477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205506" w:rsidRPr="000477A7">
        <w:rPr>
          <w:rFonts w:ascii="Times New Roman" w:hAnsi="Times New Roman" w:cs="Times New Roman"/>
          <w:color w:val="auto"/>
          <w:sz w:val="28"/>
          <w:szCs w:val="28"/>
        </w:rPr>
        <w:t>мятся с современными инструментами работы с информацией (мобильный телефон, электронная книга, фотоаппарат, компьютер и др.), параллельно учатся использ</w:t>
      </w:r>
      <w:r w:rsidR="00205506" w:rsidRPr="000477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205506" w:rsidRPr="000477A7">
        <w:rPr>
          <w:rFonts w:ascii="Times New Roman" w:hAnsi="Times New Roman" w:cs="Times New Roman"/>
          <w:color w:val="auto"/>
          <w:sz w:val="28"/>
          <w:szCs w:val="28"/>
        </w:rPr>
        <w:t>вать их в своей учебной деятельности. Понятия вводятся по мере необходимости, чтобы ребенок мог рассуждать о своей информационной деятельности, рассказ</w:t>
      </w:r>
      <w:r w:rsidR="00205506" w:rsidRPr="000477A7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="00205506" w:rsidRPr="000477A7">
        <w:rPr>
          <w:rFonts w:ascii="Times New Roman" w:hAnsi="Times New Roman" w:cs="Times New Roman"/>
          <w:color w:val="auto"/>
          <w:sz w:val="28"/>
          <w:szCs w:val="28"/>
        </w:rPr>
        <w:t>вать о том, что он делает, различая и называя элементарные технологические оп</w:t>
      </w:r>
      <w:r w:rsidR="00205506" w:rsidRPr="000477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205506" w:rsidRPr="000477A7">
        <w:rPr>
          <w:rFonts w:ascii="Times New Roman" w:hAnsi="Times New Roman" w:cs="Times New Roman"/>
          <w:color w:val="auto"/>
          <w:sz w:val="28"/>
          <w:szCs w:val="28"/>
        </w:rPr>
        <w:t>рации своими именами.</w:t>
      </w:r>
    </w:p>
    <w:p w:rsidR="002D70AD" w:rsidRPr="000477A7" w:rsidRDefault="00205506" w:rsidP="0025443A">
      <w:pPr>
        <w:pStyle w:val="af2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Pr="000477A7">
        <w:rPr>
          <w:rFonts w:ascii="Times New Roman" w:hAnsi="Times New Roman" w:cs="Times New Roman"/>
          <w:i/>
          <w:color w:val="auto"/>
          <w:sz w:val="28"/>
          <w:szCs w:val="28"/>
        </w:rPr>
        <w:t>четвертом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классе рассматриваются темы «Мир понятий» и «Мир мод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лей», формируются представления учащихся о работе с различными научными понятиями, также вводится понятие информационной модели, в том числе комп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ютерной. Рассматриваются понятия исполнителя и алгоритма действий, формы записи алгоритмов. Дети осваивают понятие управления собой, другими людьми, техническими устройствами (инструментами работы с информацией), ассоциируя себя с управляющим объектом и осознавая, что есть объект управления, осознавая цель и средства управления. Школьники учатся понимать, что средства управления 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lastRenderedPageBreak/>
        <w:t>влияют на ожидаемый результат, и что иногда полученный результат не соотве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ствует цели и ожиданиям.</w:t>
      </w:r>
    </w:p>
    <w:p w:rsidR="002D70AD" w:rsidRPr="000477A7" w:rsidRDefault="00205506" w:rsidP="0025443A">
      <w:pPr>
        <w:pStyle w:val="af2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В процессе осознанного управления своей учебной деятельностью и комп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ютером, школьники осваивают соответствующую терминологию, грамотно в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страивают свою речь. Они учатся узнавать процессы управления в окружающей действительности, описывать их в терминах информатики, приводить примеры из своей жизни. Школьники учатся видеть и понимать в окружающей действительн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сти не только ее отдельные объекты, но и их связи и отношения между собой, п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нимать, что управление — это особый, активный способ отношений между объе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тами. Видеть отношения между объектами системы — это первый активный шаг к системному взгляду на мир. А это, в свою очередь, способствует развитию у уч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щихся начальной школы системного мышления, столь необходимого в современной жизни наряду с </w:t>
      </w:r>
      <w:proofErr w:type="gramStart"/>
      <w:r w:rsidRPr="000477A7">
        <w:rPr>
          <w:rFonts w:ascii="Times New Roman" w:hAnsi="Times New Roman" w:cs="Times New Roman"/>
          <w:color w:val="auto"/>
          <w:sz w:val="28"/>
          <w:szCs w:val="28"/>
        </w:rPr>
        <w:t>логическим</w:t>
      </w:r>
      <w:proofErr w:type="gramEnd"/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и алгоритмическим. Логическое и алгоритмическое мышление также являются предметом целенаправленного формирования и разв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тия в четвертом классе с помощью соответствующих заданий и упражнений.</w:t>
      </w:r>
    </w:p>
    <w:p w:rsidR="00EA44CA" w:rsidRPr="000477A7" w:rsidRDefault="00EA44CA" w:rsidP="0025443A">
      <w:pPr>
        <w:pStyle w:val="af2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B297A" w:rsidRDefault="00EA44CA" w:rsidP="0025443A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r w:rsidRPr="000477A7">
        <w:rPr>
          <w:rFonts w:ascii="Times New Roman" w:hAnsi="Times New Roman" w:cs="Times New Roman"/>
          <w:color w:val="auto"/>
        </w:rPr>
        <w:t xml:space="preserve">Описание места курса внеурочной деятельности </w:t>
      </w:r>
      <w:r w:rsidR="00EB297A">
        <w:rPr>
          <w:rFonts w:ascii="Times New Roman" w:hAnsi="Times New Roman" w:cs="Times New Roman"/>
          <w:color w:val="auto"/>
        </w:rPr>
        <w:t>«И</w:t>
      </w:r>
      <w:r w:rsidRPr="000477A7">
        <w:rPr>
          <w:rFonts w:ascii="Times New Roman" w:hAnsi="Times New Roman" w:cs="Times New Roman"/>
          <w:color w:val="auto"/>
        </w:rPr>
        <w:t>нформатика</w:t>
      </w:r>
      <w:r w:rsidR="00EB297A">
        <w:rPr>
          <w:rFonts w:ascii="Times New Roman" w:hAnsi="Times New Roman" w:cs="Times New Roman"/>
          <w:color w:val="auto"/>
        </w:rPr>
        <w:t>»</w:t>
      </w:r>
      <w:r w:rsidRPr="000477A7">
        <w:rPr>
          <w:rFonts w:ascii="Times New Roman" w:hAnsi="Times New Roman" w:cs="Times New Roman"/>
          <w:color w:val="auto"/>
        </w:rPr>
        <w:t xml:space="preserve"> </w:t>
      </w:r>
    </w:p>
    <w:p w:rsidR="00EA44CA" w:rsidRDefault="00EA44CA" w:rsidP="0025443A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r w:rsidRPr="000477A7">
        <w:rPr>
          <w:rFonts w:ascii="Times New Roman" w:hAnsi="Times New Roman" w:cs="Times New Roman"/>
          <w:color w:val="auto"/>
        </w:rPr>
        <w:t>в учебном плане</w:t>
      </w:r>
    </w:p>
    <w:p w:rsidR="00D32091" w:rsidRPr="000477A7" w:rsidRDefault="00255DEB" w:rsidP="0025443A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bookmark5"/>
      <w:r w:rsidRPr="000477A7">
        <w:rPr>
          <w:rFonts w:ascii="Times New Roman" w:hAnsi="Times New Roman" w:cs="Times New Roman"/>
          <w:color w:val="auto"/>
          <w:sz w:val="28"/>
          <w:szCs w:val="28"/>
        </w:rPr>
        <w:t>Уче</w:t>
      </w:r>
      <w:r w:rsidR="00094FE7" w:rsidRPr="000477A7">
        <w:rPr>
          <w:rFonts w:ascii="Times New Roman" w:hAnsi="Times New Roman" w:cs="Times New Roman"/>
          <w:color w:val="auto"/>
          <w:sz w:val="28"/>
          <w:szCs w:val="28"/>
        </w:rPr>
        <w:t>бный курс «</w:t>
      </w:r>
      <w:r w:rsidR="00EB297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094FE7" w:rsidRPr="000477A7">
        <w:rPr>
          <w:rFonts w:ascii="Times New Roman" w:hAnsi="Times New Roman" w:cs="Times New Roman"/>
          <w:color w:val="auto"/>
          <w:sz w:val="28"/>
          <w:szCs w:val="28"/>
        </w:rPr>
        <w:t>нформатика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» </w:t>
      </w:r>
      <w:r w:rsidR="002F4A21"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включен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F4A21" w:rsidRPr="000477A7">
        <w:rPr>
          <w:rFonts w:ascii="Times New Roman" w:hAnsi="Times New Roman" w:cs="Times New Roman"/>
          <w:color w:val="auto"/>
          <w:sz w:val="28"/>
          <w:szCs w:val="28"/>
        </w:rPr>
        <w:t>в учебный план</w:t>
      </w:r>
      <w:r w:rsidR="00FB48C9"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F4A21"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и расписание</w:t>
      </w:r>
      <w:r w:rsidR="00FB48C9"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вн</w:t>
      </w:r>
      <w:r w:rsidR="00FB48C9" w:rsidRPr="000477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FB48C9" w:rsidRPr="000477A7">
        <w:rPr>
          <w:rFonts w:ascii="Times New Roman" w:hAnsi="Times New Roman" w:cs="Times New Roman"/>
          <w:color w:val="auto"/>
          <w:sz w:val="28"/>
          <w:szCs w:val="28"/>
        </w:rPr>
        <w:t>урочной деятельности</w:t>
      </w:r>
      <w:r w:rsidR="002F4A21"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начальной школы.</w:t>
      </w:r>
      <w:r w:rsidR="00673AAD"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32091" w:rsidRPr="000477A7">
        <w:rPr>
          <w:rFonts w:ascii="Times New Roman" w:hAnsi="Times New Roman" w:cs="Times New Roman"/>
          <w:color w:val="auto"/>
          <w:sz w:val="28"/>
          <w:szCs w:val="28"/>
        </w:rPr>
        <w:t>Рабочая про</w:t>
      </w:r>
      <w:r w:rsidR="00094FE7" w:rsidRPr="000477A7">
        <w:rPr>
          <w:rFonts w:ascii="Times New Roman" w:hAnsi="Times New Roman" w:cs="Times New Roman"/>
          <w:color w:val="auto"/>
          <w:sz w:val="28"/>
          <w:szCs w:val="28"/>
        </w:rPr>
        <w:t>грамма курса «</w:t>
      </w:r>
      <w:r w:rsidR="00EB297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094FE7" w:rsidRPr="000477A7">
        <w:rPr>
          <w:rFonts w:ascii="Times New Roman" w:hAnsi="Times New Roman" w:cs="Times New Roman"/>
          <w:color w:val="auto"/>
          <w:sz w:val="28"/>
          <w:szCs w:val="28"/>
        </w:rPr>
        <w:t>нформатика</w:t>
      </w:r>
      <w:r w:rsidR="00D32091" w:rsidRPr="000477A7">
        <w:rPr>
          <w:rFonts w:ascii="Times New Roman" w:hAnsi="Times New Roman" w:cs="Times New Roman"/>
          <w:color w:val="auto"/>
          <w:sz w:val="28"/>
          <w:szCs w:val="28"/>
        </w:rPr>
        <w:t>» начального обще</w:t>
      </w:r>
      <w:r w:rsidR="00094FE7" w:rsidRPr="000477A7">
        <w:rPr>
          <w:rFonts w:ascii="Times New Roman" w:hAnsi="Times New Roman" w:cs="Times New Roman"/>
          <w:color w:val="auto"/>
          <w:sz w:val="28"/>
          <w:szCs w:val="28"/>
        </w:rPr>
        <w:t>го образования рассчитана на 135 часов (4</w:t>
      </w:r>
      <w:r w:rsidR="00D32091"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года обуче</w:t>
      </w:r>
      <w:r w:rsidR="00094FE7" w:rsidRPr="000477A7">
        <w:rPr>
          <w:rFonts w:ascii="Times New Roman" w:hAnsi="Times New Roman" w:cs="Times New Roman"/>
          <w:color w:val="auto"/>
          <w:sz w:val="28"/>
          <w:szCs w:val="28"/>
        </w:rPr>
        <w:t>ния по 1 ча</w:t>
      </w:r>
      <w:r w:rsidR="00EA44CA" w:rsidRPr="000477A7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094FE7" w:rsidRPr="000477A7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D32091"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в не</w:t>
      </w:r>
      <w:r w:rsidR="00094FE7" w:rsidRPr="000477A7">
        <w:rPr>
          <w:rFonts w:ascii="Times New Roman" w:hAnsi="Times New Roman" w:cs="Times New Roman"/>
          <w:color w:val="auto"/>
          <w:sz w:val="28"/>
          <w:szCs w:val="28"/>
        </w:rPr>
        <w:t>делю, 33 часа для первых классов и 34 для 2-4</w:t>
      </w:r>
      <w:r w:rsidR="00D32091"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). </w:t>
      </w:r>
      <w:r w:rsidR="005E5C3E"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Итоговый контроль знаний и умений учащихся проводится в форме защиты учебных проектов, а так же на ит</w:t>
      </w:r>
      <w:r w:rsidR="005E5C3E" w:rsidRPr="000477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5E5C3E" w:rsidRPr="000477A7">
        <w:rPr>
          <w:rFonts w:ascii="Times New Roman" w:hAnsi="Times New Roman" w:cs="Times New Roman"/>
          <w:color w:val="auto"/>
          <w:sz w:val="28"/>
          <w:szCs w:val="28"/>
        </w:rPr>
        <w:t>говых уроках, где в игровой форме происходит обобщение и повторение пройде</w:t>
      </w:r>
      <w:r w:rsidR="005E5C3E" w:rsidRPr="000477A7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5E5C3E" w:rsidRPr="000477A7">
        <w:rPr>
          <w:rFonts w:ascii="Times New Roman" w:hAnsi="Times New Roman" w:cs="Times New Roman"/>
          <w:color w:val="auto"/>
          <w:sz w:val="28"/>
          <w:szCs w:val="28"/>
        </w:rPr>
        <w:t>ного материала по изученному разделу.</w:t>
      </w:r>
    </w:p>
    <w:p w:rsidR="00D32091" w:rsidRPr="000477A7" w:rsidRDefault="00D32091" w:rsidP="0025443A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При провед</w:t>
      </w:r>
      <w:r w:rsidR="00EB297A">
        <w:rPr>
          <w:rFonts w:ascii="Times New Roman" w:hAnsi="Times New Roman" w:cs="Times New Roman"/>
          <w:color w:val="auto"/>
          <w:sz w:val="28"/>
          <w:szCs w:val="28"/>
        </w:rPr>
        <w:t>ении учебных занятий по курсу «И</w:t>
      </w:r>
      <w:r w:rsidR="00094FE7" w:rsidRPr="000477A7">
        <w:rPr>
          <w:rFonts w:ascii="Times New Roman" w:hAnsi="Times New Roman" w:cs="Times New Roman"/>
          <w:color w:val="auto"/>
          <w:sz w:val="28"/>
          <w:szCs w:val="28"/>
        </w:rPr>
        <w:t>нформатика</w:t>
      </w:r>
      <w:r w:rsidR="00673AAD"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» осуществляется делением 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класса на две группы. Для достижения прочных навыков работы на ко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пьютере учащиеся согласно календарно-тематическо</w:t>
      </w:r>
      <w:r w:rsidR="00673AAD" w:rsidRPr="000477A7">
        <w:rPr>
          <w:rFonts w:ascii="Times New Roman" w:hAnsi="Times New Roman" w:cs="Times New Roman"/>
          <w:color w:val="auto"/>
          <w:sz w:val="28"/>
          <w:szCs w:val="28"/>
        </w:rPr>
        <w:t>му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планирован</w:t>
      </w:r>
      <w:r w:rsidR="00673AAD" w:rsidRPr="000477A7">
        <w:rPr>
          <w:rFonts w:ascii="Times New Roman" w:hAnsi="Times New Roman" w:cs="Times New Roman"/>
          <w:color w:val="auto"/>
          <w:sz w:val="28"/>
          <w:szCs w:val="28"/>
        </w:rPr>
        <w:t>ию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выполняют практические работы с использованием компьютера, с учет</w:t>
      </w:r>
      <w:r w:rsidR="00094FE7" w:rsidRPr="000477A7">
        <w:rPr>
          <w:rFonts w:ascii="Times New Roman" w:hAnsi="Times New Roman" w:cs="Times New Roman"/>
          <w:color w:val="auto"/>
          <w:sz w:val="28"/>
          <w:szCs w:val="28"/>
        </w:rPr>
        <w:t>ом выполнения треб</w:t>
      </w:r>
      <w:r w:rsidR="00094FE7" w:rsidRPr="000477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094FE7" w:rsidRPr="000477A7">
        <w:rPr>
          <w:rFonts w:ascii="Times New Roman" w:hAnsi="Times New Roman" w:cs="Times New Roman"/>
          <w:color w:val="auto"/>
          <w:sz w:val="28"/>
          <w:szCs w:val="28"/>
        </w:rPr>
        <w:t>ваний СанПин, а также закрепляют полученные знания и умения с помощью пр</w:t>
      </w:r>
      <w:r w:rsidR="00094FE7" w:rsidRPr="000477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094FE7" w:rsidRPr="000477A7">
        <w:rPr>
          <w:rFonts w:ascii="Times New Roman" w:hAnsi="Times New Roman" w:cs="Times New Roman"/>
          <w:color w:val="auto"/>
          <w:sz w:val="28"/>
          <w:szCs w:val="28"/>
        </w:rPr>
        <w:t>ектной деятельности.</w:t>
      </w:r>
    </w:p>
    <w:p w:rsidR="00F80D1E" w:rsidRPr="000477A7" w:rsidRDefault="00F80D1E" w:rsidP="0025443A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B297A" w:rsidRDefault="00F80D1E" w:rsidP="0025443A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r w:rsidRPr="000477A7">
        <w:rPr>
          <w:rFonts w:ascii="Times New Roman" w:hAnsi="Times New Roman" w:cs="Times New Roman"/>
          <w:color w:val="auto"/>
        </w:rPr>
        <w:t xml:space="preserve">Личностные, </w:t>
      </w:r>
      <w:proofErr w:type="spellStart"/>
      <w:r w:rsidRPr="000477A7">
        <w:rPr>
          <w:rFonts w:ascii="Times New Roman" w:hAnsi="Times New Roman" w:cs="Times New Roman"/>
          <w:color w:val="auto"/>
        </w:rPr>
        <w:t>метапредметные</w:t>
      </w:r>
      <w:proofErr w:type="spellEnd"/>
      <w:r w:rsidRPr="000477A7">
        <w:rPr>
          <w:rFonts w:ascii="Times New Roman" w:hAnsi="Times New Roman" w:cs="Times New Roman"/>
          <w:color w:val="auto"/>
        </w:rPr>
        <w:t xml:space="preserve"> и предметные результаты освоения </w:t>
      </w:r>
    </w:p>
    <w:p w:rsidR="00F80D1E" w:rsidRPr="000477A7" w:rsidRDefault="00F80D1E" w:rsidP="0025443A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r w:rsidRPr="000477A7">
        <w:rPr>
          <w:rFonts w:ascii="Times New Roman" w:hAnsi="Times New Roman" w:cs="Times New Roman"/>
          <w:color w:val="auto"/>
        </w:rPr>
        <w:t xml:space="preserve">внеурочного курса </w:t>
      </w:r>
      <w:r w:rsidR="00EB297A">
        <w:rPr>
          <w:rFonts w:ascii="Times New Roman" w:hAnsi="Times New Roman" w:cs="Times New Roman"/>
          <w:color w:val="auto"/>
        </w:rPr>
        <w:t>«И</w:t>
      </w:r>
      <w:r w:rsidRPr="000477A7">
        <w:rPr>
          <w:rFonts w:ascii="Times New Roman" w:hAnsi="Times New Roman" w:cs="Times New Roman"/>
          <w:color w:val="auto"/>
        </w:rPr>
        <w:t>нформатика</w:t>
      </w:r>
      <w:r w:rsidR="00EB297A">
        <w:rPr>
          <w:rFonts w:ascii="Times New Roman" w:hAnsi="Times New Roman" w:cs="Times New Roman"/>
          <w:color w:val="auto"/>
        </w:rPr>
        <w:t>»</w:t>
      </w:r>
    </w:p>
    <w:bookmarkEnd w:id="2"/>
    <w:p w:rsidR="002D70AD" w:rsidRPr="000477A7" w:rsidRDefault="00205506" w:rsidP="0025443A">
      <w:pPr>
        <w:pStyle w:val="af2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С учетом специфики интеграции учебного предмета в образовательный план конкретизируются цели выбра</w:t>
      </w:r>
      <w:r w:rsidR="00C14B95" w:rsidRPr="000477A7">
        <w:rPr>
          <w:rFonts w:ascii="Times New Roman" w:hAnsi="Times New Roman" w:cs="Times New Roman"/>
          <w:color w:val="auto"/>
          <w:sz w:val="28"/>
          <w:szCs w:val="28"/>
        </w:rPr>
        <w:t>нного курса «</w:t>
      </w:r>
      <w:r w:rsidR="00EB297A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C14B95" w:rsidRPr="000477A7">
        <w:rPr>
          <w:rFonts w:ascii="Times New Roman" w:hAnsi="Times New Roman" w:cs="Times New Roman"/>
          <w:color w:val="auto"/>
          <w:sz w:val="28"/>
          <w:szCs w:val="28"/>
        </w:rPr>
        <w:t>нформатика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» в рамках той или иной образовательной области для достижения личностных, метапредметных и пре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метных результатов.</w:t>
      </w:r>
    </w:p>
    <w:p w:rsidR="00C93276" w:rsidRPr="000477A7" w:rsidRDefault="00C8058D" w:rsidP="0025443A">
      <w:pPr>
        <w:pStyle w:val="af2"/>
        <w:spacing w:line="360" w:lineRule="auto"/>
        <w:ind w:firstLine="708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i/>
          <w:color w:val="auto"/>
          <w:sz w:val="28"/>
          <w:szCs w:val="28"/>
        </w:rPr>
        <w:t>Л</w:t>
      </w:r>
      <w:r w:rsidR="00C93276" w:rsidRPr="000477A7">
        <w:rPr>
          <w:rFonts w:ascii="Times New Roman" w:hAnsi="Times New Roman" w:cs="Times New Roman"/>
          <w:i/>
          <w:color w:val="auto"/>
          <w:sz w:val="28"/>
          <w:szCs w:val="28"/>
        </w:rPr>
        <w:t>ичностные результаты.</w:t>
      </w:r>
    </w:p>
    <w:p w:rsidR="00C93276" w:rsidRPr="000477A7" w:rsidRDefault="00C93276" w:rsidP="0025443A">
      <w:pPr>
        <w:pStyle w:val="af2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Эти требования достигаются под воздействием применения методики об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чения и особых отношений «учитель — ученик»:</w:t>
      </w:r>
    </w:p>
    <w:p w:rsidR="00C93276" w:rsidRPr="000477A7" w:rsidRDefault="00C93276" w:rsidP="0025443A">
      <w:pPr>
        <w:pStyle w:val="af2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готовность и способность к саморазвитию, сформированность мотивации к обучению</w:t>
      </w:r>
      <w:r w:rsidR="007158A6"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и познанию;</w:t>
      </w:r>
    </w:p>
    <w:p w:rsidR="00C93276" w:rsidRPr="000477A7" w:rsidRDefault="00C93276" w:rsidP="0025443A">
      <w:pPr>
        <w:pStyle w:val="af2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0477A7">
        <w:rPr>
          <w:rFonts w:ascii="Times New Roman" w:hAnsi="Times New Roman" w:cs="Times New Roman"/>
          <w:color w:val="auto"/>
          <w:sz w:val="28"/>
          <w:szCs w:val="28"/>
        </w:rPr>
        <w:t>ценностно-смысловые установки обучающихся, отражающие их индивид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ально-личностные позиции;</w:t>
      </w:r>
      <w:proofErr w:type="gramEnd"/>
    </w:p>
    <w:p w:rsidR="00C93276" w:rsidRPr="000477A7" w:rsidRDefault="00C93276" w:rsidP="0025443A">
      <w:pPr>
        <w:pStyle w:val="af2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социальные компетенции;</w:t>
      </w:r>
    </w:p>
    <w:p w:rsidR="00C93276" w:rsidRPr="000477A7" w:rsidRDefault="00C93276" w:rsidP="0025443A">
      <w:pPr>
        <w:pStyle w:val="af2"/>
        <w:numPr>
          <w:ilvl w:val="0"/>
          <w:numId w:val="1"/>
        </w:numPr>
        <w:tabs>
          <w:tab w:val="left" w:pos="1579"/>
        </w:tabs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личностные качества</w:t>
      </w:r>
    </w:p>
    <w:p w:rsidR="00C93276" w:rsidRPr="000477A7" w:rsidRDefault="00C8058D" w:rsidP="0025443A">
      <w:pPr>
        <w:pStyle w:val="af2"/>
        <w:spacing w:line="360" w:lineRule="auto"/>
        <w:ind w:firstLine="708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i/>
          <w:color w:val="auto"/>
          <w:sz w:val="28"/>
          <w:szCs w:val="28"/>
        </w:rPr>
        <w:t>М</w:t>
      </w:r>
      <w:r w:rsidR="00C93276" w:rsidRPr="000477A7">
        <w:rPr>
          <w:rFonts w:ascii="Times New Roman" w:hAnsi="Times New Roman" w:cs="Times New Roman"/>
          <w:i/>
          <w:color w:val="auto"/>
          <w:sz w:val="28"/>
          <w:szCs w:val="28"/>
        </w:rPr>
        <w:t>етапредметные результаты.</w:t>
      </w:r>
    </w:p>
    <w:p w:rsidR="00C93276" w:rsidRPr="000477A7" w:rsidRDefault="00C93276" w:rsidP="0025443A">
      <w:pPr>
        <w:pStyle w:val="af2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Эти требования достигаются при освоении теоретического содержания курса, при решении учебных задач в рабочей тетради и на компьютере, при выполнении проектов во внеурочное время — это освоение УУД:</w:t>
      </w:r>
    </w:p>
    <w:p w:rsidR="00C93276" w:rsidRPr="000477A7" w:rsidRDefault="00C93276" w:rsidP="0025443A">
      <w:pPr>
        <w:pStyle w:val="af2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познавательных;</w:t>
      </w:r>
    </w:p>
    <w:p w:rsidR="00C93276" w:rsidRPr="000477A7" w:rsidRDefault="00C93276" w:rsidP="0025443A">
      <w:pPr>
        <w:pStyle w:val="af2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регулятивных;</w:t>
      </w:r>
    </w:p>
    <w:p w:rsidR="00C93276" w:rsidRPr="000477A7" w:rsidRDefault="00C93276" w:rsidP="0025443A">
      <w:pPr>
        <w:pStyle w:val="af2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коммуникативных;</w:t>
      </w:r>
    </w:p>
    <w:p w:rsidR="00C93276" w:rsidRPr="000477A7" w:rsidRDefault="00C93276" w:rsidP="0025443A">
      <w:pPr>
        <w:pStyle w:val="af2"/>
        <w:numPr>
          <w:ilvl w:val="0"/>
          <w:numId w:val="2"/>
        </w:numPr>
        <w:tabs>
          <w:tab w:val="left" w:pos="1579"/>
        </w:tabs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овладение межпредметными понятиями (объект, система, действие, алгоритм и др.)</w:t>
      </w:r>
    </w:p>
    <w:p w:rsidR="00C93276" w:rsidRPr="000477A7" w:rsidRDefault="00C8058D" w:rsidP="0025443A">
      <w:pPr>
        <w:pStyle w:val="af2"/>
        <w:spacing w:line="360" w:lineRule="auto"/>
        <w:ind w:firstLine="708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i/>
          <w:color w:val="auto"/>
          <w:sz w:val="28"/>
          <w:szCs w:val="28"/>
        </w:rPr>
        <w:t>П</w:t>
      </w:r>
      <w:r w:rsidR="00C93276" w:rsidRPr="000477A7">
        <w:rPr>
          <w:rFonts w:ascii="Times New Roman" w:hAnsi="Times New Roman" w:cs="Times New Roman"/>
          <w:i/>
          <w:color w:val="auto"/>
          <w:sz w:val="28"/>
          <w:szCs w:val="28"/>
        </w:rPr>
        <w:t>редметные результаты.</w:t>
      </w:r>
    </w:p>
    <w:p w:rsidR="00C93276" w:rsidRPr="000477A7" w:rsidRDefault="00C93276" w:rsidP="0025443A">
      <w:pPr>
        <w:pStyle w:val="af2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Эти требования достигаются при освоении теоретического содержания курса, при решении учебных задач в рабочей тетради и на компьютере, при выполнении заданий и проектов во внеурочное время</w:t>
      </w:r>
      <w:r w:rsidR="00AC2758"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CB73D2" w:rsidRPr="00EB297A" w:rsidRDefault="00CB73D2" w:rsidP="0025443A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r w:rsidRPr="00EB297A">
        <w:rPr>
          <w:rFonts w:ascii="Times New Roman" w:hAnsi="Times New Roman" w:cs="Times New Roman"/>
          <w:color w:val="auto"/>
        </w:rPr>
        <w:lastRenderedPageBreak/>
        <w:t>Предметные результаты освоения учебного предмета «Информатика»:</w:t>
      </w:r>
    </w:p>
    <w:p w:rsidR="00CB73D2" w:rsidRPr="000477A7" w:rsidRDefault="00CB73D2" w:rsidP="0025443A">
      <w:pPr>
        <w:pStyle w:val="afa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357"/>
        <w:jc w:val="both"/>
        <w:rPr>
          <w:sz w:val="28"/>
          <w:szCs w:val="28"/>
        </w:rPr>
      </w:pPr>
      <w:proofErr w:type="gramStart"/>
      <w:r w:rsidRPr="000477A7">
        <w:rPr>
          <w:sz w:val="28"/>
          <w:szCs w:val="28"/>
        </w:rPr>
        <w:t>овладение простейшими способами представления и статистических данных; формирование представлений о статистических закономерностях в реальном мире и о различных способах их изучения, о простейших вероятностных моделях; развитие умений извлекать информацию, представленную в таблицах, на диаграммах, гр</w:t>
      </w:r>
      <w:r w:rsidRPr="000477A7">
        <w:rPr>
          <w:sz w:val="28"/>
          <w:szCs w:val="28"/>
        </w:rPr>
        <w:t>а</w:t>
      </w:r>
      <w:r w:rsidRPr="000477A7">
        <w:rPr>
          <w:sz w:val="28"/>
          <w:szCs w:val="28"/>
        </w:rPr>
        <w:t>фиках, описывать и анализировать массивы числовых данных с помощью подх</w:t>
      </w:r>
      <w:r w:rsidRPr="000477A7">
        <w:rPr>
          <w:sz w:val="28"/>
          <w:szCs w:val="28"/>
        </w:rPr>
        <w:t>о</w:t>
      </w:r>
      <w:r w:rsidRPr="000477A7">
        <w:rPr>
          <w:sz w:val="28"/>
          <w:szCs w:val="28"/>
        </w:rPr>
        <w:t xml:space="preserve">дящих статистических характеристик, использовать понимание вероятностных свойств окружающих явлений при принятии решений; </w:t>
      </w:r>
      <w:proofErr w:type="gramEnd"/>
    </w:p>
    <w:p w:rsidR="00CB73D2" w:rsidRPr="000477A7" w:rsidRDefault="00CB73D2" w:rsidP="0025443A">
      <w:pPr>
        <w:pStyle w:val="afa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357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развитие умений применять изученные понятия, результаты, методы для р</w:t>
      </w:r>
      <w:r w:rsidRPr="000477A7">
        <w:rPr>
          <w:sz w:val="28"/>
          <w:szCs w:val="28"/>
        </w:rPr>
        <w:t>е</w:t>
      </w:r>
      <w:r w:rsidRPr="000477A7">
        <w:rPr>
          <w:sz w:val="28"/>
          <w:szCs w:val="28"/>
        </w:rPr>
        <w:t>шения задач практического характера и задач из смежных дисциплин с использ</w:t>
      </w:r>
      <w:r w:rsidRPr="000477A7">
        <w:rPr>
          <w:sz w:val="28"/>
          <w:szCs w:val="28"/>
        </w:rPr>
        <w:t>о</w:t>
      </w:r>
      <w:r w:rsidRPr="000477A7">
        <w:rPr>
          <w:sz w:val="28"/>
          <w:szCs w:val="28"/>
        </w:rPr>
        <w:t>ванием при необходимости справочных материалов, компьютера,</w:t>
      </w:r>
      <w:r w:rsidR="00AC2758" w:rsidRPr="000477A7">
        <w:rPr>
          <w:sz w:val="28"/>
          <w:szCs w:val="28"/>
        </w:rPr>
        <w:t xml:space="preserve"> </w:t>
      </w:r>
      <w:r w:rsidRPr="000477A7">
        <w:rPr>
          <w:sz w:val="28"/>
          <w:szCs w:val="28"/>
        </w:rPr>
        <w:t>пользоваться оценкой и прикидкой при практических расчётах;</w:t>
      </w:r>
    </w:p>
    <w:p w:rsidR="00CB73D2" w:rsidRPr="000477A7" w:rsidRDefault="00CB73D2" w:rsidP="0025443A">
      <w:pPr>
        <w:pStyle w:val="afa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357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</w:t>
      </w:r>
      <w:r w:rsidRPr="000477A7">
        <w:rPr>
          <w:sz w:val="28"/>
          <w:szCs w:val="28"/>
        </w:rPr>
        <w:t>л</w:t>
      </w:r>
      <w:r w:rsidRPr="000477A7">
        <w:rPr>
          <w:sz w:val="28"/>
          <w:szCs w:val="28"/>
        </w:rPr>
        <w:t xml:space="preserve">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</w:t>
      </w:r>
      <w:proofErr w:type="gramStart"/>
      <w:r w:rsidRPr="000477A7">
        <w:rPr>
          <w:sz w:val="28"/>
          <w:szCs w:val="28"/>
        </w:rPr>
        <w:t>основными</w:t>
      </w:r>
      <w:proofErr w:type="gramEnd"/>
      <w:r w:rsidRPr="000477A7">
        <w:rPr>
          <w:sz w:val="28"/>
          <w:szCs w:val="28"/>
        </w:rPr>
        <w:t xml:space="preserve"> алгоритмическими структурами–линейной, условной и циклической;</w:t>
      </w:r>
    </w:p>
    <w:p w:rsidR="00CB73D2" w:rsidRPr="000477A7" w:rsidRDefault="00CB73D2" w:rsidP="0025443A">
      <w:pPr>
        <w:pStyle w:val="afa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357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</w:t>
      </w:r>
      <w:r w:rsidRPr="000477A7">
        <w:rPr>
          <w:sz w:val="28"/>
          <w:szCs w:val="28"/>
        </w:rPr>
        <w:t>а</w:t>
      </w:r>
      <w:r w:rsidRPr="000477A7">
        <w:rPr>
          <w:sz w:val="28"/>
          <w:szCs w:val="28"/>
        </w:rPr>
        <w:t xml:space="preserve">дачей </w:t>
      </w:r>
      <w:r w:rsidR="006F5B0F" w:rsidRPr="000477A7">
        <w:rPr>
          <w:sz w:val="28"/>
          <w:szCs w:val="28"/>
        </w:rPr>
        <w:t>– т</w:t>
      </w:r>
      <w:r w:rsidRPr="000477A7">
        <w:rPr>
          <w:sz w:val="28"/>
          <w:szCs w:val="28"/>
        </w:rPr>
        <w:t>аблицы, схемы, графики, диаграммы, с использованием соответствующих программных средств обработки данных;</w:t>
      </w:r>
    </w:p>
    <w:p w:rsidR="00CB73D2" w:rsidRPr="000477A7" w:rsidRDefault="00CB73D2" w:rsidP="0025443A">
      <w:pPr>
        <w:pStyle w:val="afa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357" w:hanging="73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2D70AD" w:rsidRPr="000477A7" w:rsidRDefault="002D70AD" w:rsidP="0025443A">
      <w:pPr>
        <w:pStyle w:val="af2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D70AD" w:rsidRPr="000477A7" w:rsidRDefault="00205506" w:rsidP="0025443A">
      <w:pPr>
        <w:pStyle w:val="af2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С точки зрения достижения планируемых результатов обучения наиболее ценными являются следующие </w:t>
      </w:r>
      <w:r w:rsidRPr="000477A7">
        <w:rPr>
          <w:rFonts w:ascii="Times New Roman" w:hAnsi="Times New Roman" w:cs="Times New Roman"/>
          <w:b/>
          <w:i/>
          <w:color w:val="auto"/>
          <w:sz w:val="28"/>
          <w:szCs w:val="28"/>
        </w:rPr>
        <w:t>компетенции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, отраженные в содержании курса:</w:t>
      </w:r>
    </w:p>
    <w:p w:rsidR="002D70AD" w:rsidRPr="000477A7" w:rsidRDefault="00205506" w:rsidP="0025443A">
      <w:pPr>
        <w:pStyle w:val="af2"/>
        <w:numPr>
          <w:ilvl w:val="0"/>
          <w:numId w:val="3"/>
        </w:numPr>
        <w:spacing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наблюдать за объектами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окружающего мира; обнаруживать изменения, происходящие с объектом, и учиться устно и письменно описывать объекты по р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зультатам наблюдений, опытов, работы с информацией;</w:t>
      </w:r>
    </w:p>
    <w:p w:rsidR="002D70AD" w:rsidRPr="000477A7" w:rsidRDefault="00205506" w:rsidP="0025443A">
      <w:pPr>
        <w:pStyle w:val="af2"/>
        <w:numPr>
          <w:ilvl w:val="0"/>
          <w:numId w:val="3"/>
        </w:numPr>
        <w:spacing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соотносить результаты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наблюдения с </w:t>
      </w:r>
      <w:r w:rsidRPr="000477A7">
        <w:rPr>
          <w:rFonts w:ascii="Times New Roman" w:hAnsi="Times New Roman" w:cs="Times New Roman"/>
          <w:i/>
          <w:color w:val="auto"/>
          <w:sz w:val="28"/>
          <w:szCs w:val="28"/>
        </w:rPr>
        <w:t>целью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, соотносить результаты пров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дения опыта с целью, т. е. получать ответ на вопрос «Удалось ли достичь поста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ленной цели?»;</w:t>
      </w:r>
    </w:p>
    <w:p w:rsidR="002D70AD" w:rsidRPr="000477A7" w:rsidRDefault="00205506" w:rsidP="0025443A">
      <w:pPr>
        <w:pStyle w:val="af2"/>
        <w:numPr>
          <w:ilvl w:val="0"/>
          <w:numId w:val="3"/>
        </w:numPr>
        <w:spacing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устно и письменно </w:t>
      </w:r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представлять информацию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о наблюдаемом объекте, т. е. создавать текстовую или графическую модель наблюдаемого объекта с помощью компьютера с использованием текстового или графического редактора;</w:t>
      </w:r>
    </w:p>
    <w:p w:rsidR="002D70AD" w:rsidRPr="000477A7" w:rsidRDefault="00205506" w:rsidP="0025443A">
      <w:pPr>
        <w:pStyle w:val="af2"/>
        <w:numPr>
          <w:ilvl w:val="0"/>
          <w:numId w:val="3"/>
        </w:numPr>
        <w:spacing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понимать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, что освоение собственно информационных технологий (текст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вого и графического редакторов) является не самоцелью, а </w:t>
      </w:r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способом деятельности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в интегративном процессе познания и описания (под описанием понимается с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здание информационной модели текста, рисунка и др.);</w:t>
      </w:r>
    </w:p>
    <w:p w:rsidR="002D70AD" w:rsidRPr="000477A7" w:rsidRDefault="00205506" w:rsidP="0025443A">
      <w:pPr>
        <w:pStyle w:val="af2"/>
        <w:numPr>
          <w:ilvl w:val="0"/>
          <w:numId w:val="3"/>
        </w:numPr>
        <w:spacing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выявлять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отдельные признаки, характерные для сопоставляемых объектов; в процессе информационного моделирования и сравнения объектов анализировать результаты сравнения (ответы на вопросы «Чем похожи?», «Чем не похожи?»); объединять предметы по общему признаку (что лишнее, кто лишний, такие же, как..., такой же, как...), различать целое и часть.</w:t>
      </w:r>
      <w:proofErr w:type="gramEnd"/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Создание информационной модели может сопровождаться проведением простейших измерений разными способами. В процессе познания свойств изучаемых объектов осуществляется сложная мысл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тельная деятельность с использованием уже готовых предметных, знаковых и гр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фических моделей;</w:t>
      </w:r>
    </w:p>
    <w:p w:rsidR="002D70AD" w:rsidRPr="000477A7" w:rsidRDefault="00205506" w:rsidP="0025443A">
      <w:pPr>
        <w:pStyle w:val="af2"/>
        <w:numPr>
          <w:ilvl w:val="0"/>
          <w:numId w:val="3"/>
        </w:numPr>
        <w:spacing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решать</w:t>
      </w:r>
      <w:r w:rsidR="007158A6" w:rsidRPr="00047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творческие задачи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на уровне комбинаций, преобразования, анализа информации при выполнении упражнений на компьютере и компьютерных прое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тов;</w:t>
      </w:r>
    </w:p>
    <w:p w:rsidR="002D70AD" w:rsidRPr="000477A7" w:rsidRDefault="00205506" w:rsidP="0025443A">
      <w:pPr>
        <w:pStyle w:val="af2"/>
        <w:numPr>
          <w:ilvl w:val="0"/>
          <w:numId w:val="3"/>
        </w:numPr>
        <w:spacing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самостоятельно</w:t>
      </w:r>
      <w:r w:rsidR="007158A6" w:rsidRPr="00047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составлять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план действий (замысел), проявлять ориг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нальность при решении творческой конструкторской задачи, создавать творческие работы (сообщения, небольшие сочинения, графические работы), разыгрывать в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ображаемые ситуации, создавая простейшие мультимедийные объекты и презе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тации, применять простейшие логические выражения типа: «...и/или...», «если... то...», «не только, но и...» и давать элементарное обоснование высказанного су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ж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дения;</w:t>
      </w:r>
    </w:p>
    <w:p w:rsidR="002D70AD" w:rsidRPr="000477A7" w:rsidRDefault="00205506" w:rsidP="0025443A">
      <w:pPr>
        <w:pStyle w:val="af2"/>
        <w:numPr>
          <w:ilvl w:val="0"/>
          <w:numId w:val="3"/>
        </w:numPr>
        <w:spacing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овладевать</w:t>
      </w:r>
      <w:r w:rsidR="007158A6" w:rsidRPr="00047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первоначальными умениями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передачи, поиска, преобразов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ния, хранения информации, использования компьютера; при выполнении интера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lastRenderedPageBreak/>
        <w:t>тивных компьютерных заданий и развивающих упражнений — поиском (прове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кой) необходимой информации в интерактивном компьютерном словаре, эле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тронном каталоге библиотеки. Одновременно происходит овладение различными способами представления информации, в том числе в табличном виде, упорядоч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ния информации по алфавиту и числовым параметрам (возрастанию и убыванию);</w:t>
      </w:r>
    </w:p>
    <w:p w:rsidR="002D70AD" w:rsidRPr="000477A7" w:rsidRDefault="00205506" w:rsidP="0025443A">
      <w:pPr>
        <w:pStyle w:val="af2"/>
        <w:numPr>
          <w:ilvl w:val="0"/>
          <w:numId w:val="3"/>
        </w:numPr>
        <w:spacing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получать опыт организации своей деятельности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, выполняя специально разработанные для этого интерактивные задания. Это задания, предусматривающие выполнение инструкций, точное следование образцу и простейшим алгоритмам, самостоятельное установление последовательности действий при выполнении и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терактивной учебной задачи, когда требуется ответ на вопрос «В какой последов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тельности следует это делать, чтобы достичь цели? »;</w:t>
      </w:r>
    </w:p>
    <w:p w:rsidR="002D70AD" w:rsidRPr="000477A7" w:rsidRDefault="00205506" w:rsidP="0025443A">
      <w:pPr>
        <w:pStyle w:val="af2"/>
        <w:numPr>
          <w:ilvl w:val="0"/>
          <w:numId w:val="3"/>
        </w:numPr>
        <w:spacing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получать опыт рефлексивной деятельности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, выполняя особый класс упражнений и интерактивных заданий. Это происходит при определении способов контроля и оценки собственной деятельности (ответы на вопросы «Такой ли пол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чен результат?», «Правильно ли я делаю это?»), нахождении ошибок в ходе в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полнения упражнения и их исправлении;</w:t>
      </w:r>
    </w:p>
    <w:p w:rsidR="002D70AD" w:rsidRPr="000477A7" w:rsidRDefault="00205506" w:rsidP="0025443A">
      <w:pPr>
        <w:pStyle w:val="af2"/>
        <w:numPr>
          <w:ilvl w:val="0"/>
          <w:numId w:val="3"/>
        </w:numPr>
        <w:spacing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приобретать опыт сотрудничества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при выполнении групповых компь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ю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терных проектов: уметь договариваться, распределять работу между членами группы, оценивать свой личный вклад и общий результат деятельности.</w:t>
      </w:r>
    </w:p>
    <w:p w:rsidR="00C93276" w:rsidRPr="000477A7" w:rsidRDefault="00C93276" w:rsidP="0025443A">
      <w:pPr>
        <w:pStyle w:val="af2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D70AD" w:rsidRPr="000477A7" w:rsidRDefault="00205506" w:rsidP="0025443A">
      <w:pPr>
        <w:pStyle w:val="af2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Соответствие возрастным особенностям учащихся достигалось:</w:t>
      </w:r>
    </w:p>
    <w:p w:rsidR="002D70AD" w:rsidRPr="000477A7" w:rsidRDefault="00205506" w:rsidP="0025443A">
      <w:pPr>
        <w:pStyle w:val="af2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учетом индивидуальных интеллектуальных различий учащихся в образов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тельном процессе через сочетания типологически ориентированных форм представления содержания учебных материалов во всех компонентах УМК;</w:t>
      </w:r>
    </w:p>
    <w:p w:rsidR="002D70AD" w:rsidRPr="000477A7" w:rsidRDefault="00205506" w:rsidP="0025443A">
      <w:pPr>
        <w:pStyle w:val="af2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оптимальным сочетанием вербального (словесно-семантического), образного (визуально-пространственного) и формального (символического) способов изложения учебных материалов без нарушения единства и целостности представления учебной темы;</w:t>
      </w:r>
    </w:p>
    <w:p w:rsidR="002D70AD" w:rsidRPr="000477A7" w:rsidRDefault="00205506" w:rsidP="0025443A">
      <w:pPr>
        <w:pStyle w:val="af2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учетом разнообразия познавательных стилей учащихся через обеспечение необходимым учебным материалом всех возможных видов учебной де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тельности.</w:t>
      </w:r>
    </w:p>
    <w:p w:rsidR="00C93276" w:rsidRPr="000477A7" w:rsidRDefault="00C93276" w:rsidP="0025443A">
      <w:pPr>
        <w:pStyle w:val="af2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D70AD" w:rsidRPr="000477A7" w:rsidRDefault="00205506" w:rsidP="0025443A">
      <w:pPr>
        <w:pStyle w:val="af2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Кроме того, соответствие возрастным особенностям учащихся достигалось через развитие операционно-деятельностного компонента учебников, включающих в себя задания, формирующие </w:t>
      </w:r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исследовательские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и </w:t>
      </w:r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проектные умения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. Так, в частности, осуществляется формирование и развитие умений:</w:t>
      </w:r>
    </w:p>
    <w:p w:rsidR="002D70AD" w:rsidRPr="000477A7" w:rsidRDefault="00205506" w:rsidP="0025443A">
      <w:pPr>
        <w:pStyle w:val="af2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наблюдать и описывать объекты;</w:t>
      </w:r>
    </w:p>
    <w:p w:rsidR="002D70AD" w:rsidRPr="000477A7" w:rsidRDefault="00205506" w:rsidP="0025443A">
      <w:pPr>
        <w:pStyle w:val="af2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анализировать данные об объектах (предметах, процессах и явлениях);</w:t>
      </w:r>
    </w:p>
    <w:p w:rsidR="002D70AD" w:rsidRPr="000477A7" w:rsidRDefault="00205506" w:rsidP="0025443A">
      <w:pPr>
        <w:pStyle w:val="af2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выделять свойства объектов;</w:t>
      </w:r>
    </w:p>
    <w:p w:rsidR="002D70AD" w:rsidRPr="000477A7" w:rsidRDefault="00205506" w:rsidP="0025443A">
      <w:pPr>
        <w:pStyle w:val="af2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обобщать необходимые данные;</w:t>
      </w:r>
    </w:p>
    <w:p w:rsidR="002D70AD" w:rsidRPr="000477A7" w:rsidRDefault="00205506" w:rsidP="0025443A">
      <w:pPr>
        <w:pStyle w:val="af2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формулировать проблему;</w:t>
      </w:r>
    </w:p>
    <w:p w:rsidR="002D70AD" w:rsidRPr="000477A7" w:rsidRDefault="00205506" w:rsidP="0025443A">
      <w:pPr>
        <w:pStyle w:val="af2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выдвигать и проверять гипотезу;</w:t>
      </w:r>
    </w:p>
    <w:p w:rsidR="002D70AD" w:rsidRPr="000477A7" w:rsidRDefault="00205506" w:rsidP="0025443A">
      <w:pPr>
        <w:pStyle w:val="af2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синтезировать получаемые знания в форме математических и информац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онных моделей;</w:t>
      </w:r>
    </w:p>
    <w:p w:rsidR="002D70AD" w:rsidRPr="000477A7" w:rsidRDefault="00205506" w:rsidP="0025443A">
      <w:pPr>
        <w:pStyle w:val="af2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самостоятельно осуществлять планирование и прогнозирование своих пра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тических действий и др.</w:t>
      </w:r>
    </w:p>
    <w:p w:rsidR="00C93276" w:rsidRPr="000477A7" w:rsidRDefault="00C93276" w:rsidP="0025443A">
      <w:pPr>
        <w:pStyle w:val="af2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93276" w:rsidRPr="000477A7" w:rsidRDefault="00205506" w:rsidP="0025443A">
      <w:pPr>
        <w:pStyle w:val="af2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В результате всего вышеперечисленного происходит развитие системы УУД, которые, согласно ФГОС, являются основой создания учебных курсов.</w:t>
      </w:r>
    </w:p>
    <w:p w:rsidR="00F80D1E" w:rsidRPr="000477A7" w:rsidRDefault="00F80D1E" w:rsidP="0025443A">
      <w:pPr>
        <w:pStyle w:val="af2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80D1E" w:rsidRPr="000477A7" w:rsidRDefault="00F80D1E" w:rsidP="0025443A">
      <w:pPr>
        <w:pStyle w:val="1"/>
        <w:spacing w:before="0" w:line="360" w:lineRule="auto"/>
        <w:ind w:left="1080"/>
        <w:rPr>
          <w:rFonts w:ascii="Times New Roman" w:hAnsi="Times New Roman" w:cs="Times New Roman"/>
          <w:color w:val="auto"/>
        </w:rPr>
      </w:pPr>
      <w:r w:rsidRPr="000477A7">
        <w:rPr>
          <w:rFonts w:ascii="Times New Roman" w:hAnsi="Times New Roman" w:cs="Times New Roman"/>
          <w:color w:val="auto"/>
        </w:rPr>
        <w:t>Содержание курса внеурочной деятельности в начальной школе</w:t>
      </w:r>
    </w:p>
    <w:p w:rsidR="00C14B95" w:rsidRPr="000477A7" w:rsidRDefault="00C14B95" w:rsidP="0025443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 xml:space="preserve">В первом классе </w:t>
      </w:r>
      <w:r w:rsidR="00F80D1E"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дети получают первичные знания </w:t>
      </w:r>
      <w:r w:rsidR="00F80D1E" w:rsidRPr="000477A7">
        <w:rPr>
          <w:rFonts w:ascii="Times New Roman" w:hAnsi="Times New Roman" w:cs="Times New Roman"/>
          <w:sz w:val="28"/>
          <w:szCs w:val="28"/>
        </w:rPr>
        <w:t>о компьютере и совр</w:t>
      </w:r>
      <w:r w:rsidR="00F80D1E" w:rsidRPr="000477A7">
        <w:rPr>
          <w:rFonts w:ascii="Times New Roman" w:hAnsi="Times New Roman" w:cs="Times New Roman"/>
          <w:sz w:val="28"/>
          <w:szCs w:val="28"/>
        </w:rPr>
        <w:t>е</w:t>
      </w:r>
      <w:r w:rsidR="00F80D1E" w:rsidRPr="000477A7">
        <w:rPr>
          <w:rFonts w:ascii="Times New Roman" w:hAnsi="Times New Roman" w:cs="Times New Roman"/>
          <w:sz w:val="28"/>
          <w:szCs w:val="28"/>
        </w:rPr>
        <w:t>менных информационных и коммуникационных технологиях. Знакомятся с устройством компьютера и его основными функциями. Осваивают создание эле</w:t>
      </w:r>
      <w:r w:rsidR="00F80D1E" w:rsidRPr="000477A7">
        <w:rPr>
          <w:rFonts w:ascii="Times New Roman" w:hAnsi="Times New Roman" w:cs="Times New Roman"/>
          <w:sz w:val="28"/>
          <w:szCs w:val="28"/>
        </w:rPr>
        <w:t>к</w:t>
      </w:r>
      <w:r w:rsidR="00F80D1E" w:rsidRPr="000477A7">
        <w:rPr>
          <w:rFonts w:ascii="Times New Roman" w:hAnsi="Times New Roman" w:cs="Times New Roman"/>
          <w:sz w:val="28"/>
          <w:szCs w:val="28"/>
        </w:rPr>
        <w:t xml:space="preserve">тронного рисунка по средствам работы в графическом редакторе </w:t>
      </w:r>
      <w:r w:rsidR="00F80D1E" w:rsidRPr="000477A7">
        <w:rPr>
          <w:rFonts w:ascii="Times New Roman" w:hAnsi="Times New Roman" w:cs="Times New Roman"/>
          <w:sz w:val="28"/>
          <w:szCs w:val="28"/>
          <w:lang w:val="en-US"/>
        </w:rPr>
        <w:t>Paint</w:t>
      </w:r>
      <w:r w:rsidR="00F80D1E" w:rsidRPr="000477A7">
        <w:rPr>
          <w:rFonts w:ascii="Times New Roman" w:hAnsi="Times New Roman" w:cs="Times New Roman"/>
          <w:sz w:val="28"/>
          <w:szCs w:val="28"/>
        </w:rPr>
        <w:t xml:space="preserve">, а так же </w:t>
      </w:r>
      <w:r w:rsidR="00460635" w:rsidRPr="000477A7">
        <w:rPr>
          <w:rFonts w:ascii="Times New Roman" w:hAnsi="Times New Roman" w:cs="Times New Roman"/>
          <w:sz w:val="28"/>
          <w:szCs w:val="28"/>
        </w:rPr>
        <w:t>приобретают первый опыт работы в текстовом редакторе.</w:t>
      </w:r>
    </w:p>
    <w:p w:rsidR="00A94C91" w:rsidRPr="000477A7" w:rsidRDefault="00A94C91" w:rsidP="0025443A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Во втором классе дети учатся видеть окружающую действительность с точки зрения информационного подхода. В процессе обучения в мышление и речь уч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ников постепенно вводятся термины информатики (источник/приемник информ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ции, канал связи, данные и пр.). Школьники изучают устройство компьютера, учатся работать с электронными документами.</w:t>
      </w:r>
    </w:p>
    <w:p w:rsidR="00A94C91" w:rsidRPr="000477A7" w:rsidRDefault="00A94C91" w:rsidP="0025443A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lastRenderedPageBreak/>
        <w:t>Изучение курса информатики в третьем классе начинается с темы «Инфо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мация, человек и компьютер», при изучении которой внимание ребенка обращается на феномен информации, подчеркивается ее роль в жизни человека. Затем выд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ляются виды информации по способу восприятия ее человеком, вводятся понятия источника и приемника информации на простых примерах, обсуждается компьютер как инструмент, помогающий человеку работать с информацией.</w:t>
      </w:r>
    </w:p>
    <w:p w:rsidR="00A94C91" w:rsidRPr="000477A7" w:rsidRDefault="00A94C91" w:rsidP="0025443A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Содержание второй главы естественно вытекает как «связка» между инфо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мацией и компьютером. Глава вторая — о действиях с информацией. Школьники через разговор о действиях с информацией готовятся к пониманию понятия и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формационного процесса. Кульминационным моментом содержания в третьем классе является понятие объекта. </w:t>
      </w:r>
      <w:proofErr w:type="gramStart"/>
      <w:r w:rsidRPr="000477A7">
        <w:rPr>
          <w:rFonts w:ascii="Times New Roman" w:hAnsi="Times New Roman" w:cs="Times New Roman"/>
          <w:color w:val="auto"/>
          <w:sz w:val="28"/>
          <w:szCs w:val="28"/>
        </w:rPr>
        <w:t>Формируется представление об объекте, как предмете нашего внимания, т.е. под объектом понимаются не только предметы, но и свойства предметов, процессы, события, понятия, суждения, отношения и т. д. Т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кой подход позволит уже в начальной школе серьезно рассматривать такие объекты, как «алгоритм», «программа», «исполнитель алгоритма», «модель», «управление» и иные абстрактные понятия.</w:t>
      </w:r>
      <w:proofErr w:type="gramEnd"/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Такой методический прием позволяет младшему школьнику рассуждать о свойствах алгоритма, свойствах «исполнителя алгоритма», свойствах процесса управления и так далее, что составляет содержание курса в четвертом классе.</w:t>
      </w:r>
    </w:p>
    <w:p w:rsidR="00A94C91" w:rsidRPr="000477A7" w:rsidRDefault="00A94C91" w:rsidP="0025443A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Уже в третьем классе начинается серьезный разговор о компьютере, как с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стеме, об информационных системах. </w:t>
      </w:r>
    </w:p>
    <w:p w:rsidR="00A94C91" w:rsidRPr="000477A7" w:rsidRDefault="00A94C91" w:rsidP="0025443A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В четвертом классе рассматривается «Мир понятий» и действий с ними. Изучается «Мир моделей», вводится понятие информационной модели, в том числе компьютерной. Рассматриваются понятия исполнителя и алгоритма действий; формы записи алгоритмов. Дети осваивают понятие управления: собой, другими людьми, техническими устройствами (инструментами работы с информацией), а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социируя себя с управляющим объектом и осознавая, что есть объект управления, осознавая цель и средства управления. Школьники учатся понимать, что средства управления влияют на ожидаемый результат и что часто результат не соответствует цели и ожиданиям. </w:t>
      </w:r>
    </w:p>
    <w:p w:rsidR="00A94C91" w:rsidRPr="000477A7" w:rsidRDefault="00A94C91" w:rsidP="0025443A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lastRenderedPageBreak/>
        <w:t>В процессе осознанного управления своей учебной деятельностью и комп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ютером, школьники осваивают термины управления. Тема управления является важнейшей с точки зрения ФГОС второго поколения, поскольку в начальной школе необходимо научить детей управлять не только компьютером и своим временем, но и собой.</w:t>
      </w:r>
    </w:p>
    <w:p w:rsidR="00A94C91" w:rsidRPr="000477A7" w:rsidRDefault="00A94C91" w:rsidP="0025443A">
      <w:pPr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Они учатся узнавать процессы управления в окружающей действительности, описывать их в терминах информатики, приводить примеры из своей жизни.  Школьники учатся видеть и понимать в окружающей действительности не только ее отдельные объекты, но и их связи и отношения между собой, понимать, что управление – это особый, активный способ отношений между объектами. Видеть отношения – значит учиться «видеть» системы. А это, в свою очередь, способствует развитию у  учащихся начальной школы системного мышления, столь необход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мого в современной жизни наряду с </w:t>
      </w:r>
      <w:proofErr w:type="gramStart"/>
      <w:r w:rsidRPr="000477A7">
        <w:rPr>
          <w:rFonts w:ascii="Times New Roman" w:hAnsi="Times New Roman" w:cs="Times New Roman"/>
          <w:color w:val="auto"/>
          <w:sz w:val="28"/>
          <w:szCs w:val="28"/>
        </w:rPr>
        <w:t>логическим</w:t>
      </w:r>
      <w:proofErr w:type="gramEnd"/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и алгоритмическим.  Логическое и алгоритмическое мышление также являются предметом целенаправленного фо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мирования и развития в четвертом классе с помощью соответствующих заданий и упражнений.  </w:t>
      </w:r>
    </w:p>
    <w:p w:rsidR="00460635" w:rsidRPr="000477A7" w:rsidRDefault="00460635" w:rsidP="0025443A">
      <w:pPr>
        <w:spacing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EB297A" w:rsidRDefault="00460635" w:rsidP="0025443A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r w:rsidRPr="000477A7">
        <w:rPr>
          <w:rFonts w:ascii="Times New Roman" w:hAnsi="Times New Roman" w:cs="Times New Roman"/>
          <w:color w:val="auto"/>
        </w:rPr>
        <w:t xml:space="preserve">Тематическое планирование </w:t>
      </w:r>
    </w:p>
    <w:p w:rsidR="00460635" w:rsidRPr="000477A7" w:rsidRDefault="00460635" w:rsidP="0025443A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</w:rPr>
      </w:pPr>
      <w:r w:rsidRPr="000477A7">
        <w:rPr>
          <w:rFonts w:ascii="Times New Roman" w:hAnsi="Times New Roman" w:cs="Times New Roman"/>
          <w:color w:val="auto"/>
        </w:rPr>
        <w:t>с определением основных видов учебной деятельности обучающихся</w:t>
      </w:r>
    </w:p>
    <w:p w:rsidR="00460635" w:rsidRPr="000477A7" w:rsidRDefault="00460635" w:rsidP="0025443A">
      <w:pPr>
        <w:pStyle w:val="af2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0477A7">
        <w:rPr>
          <w:rFonts w:ascii="Times New Roman" w:hAnsi="Times New Roman" w:cs="Times New Roman"/>
          <w:color w:val="auto"/>
          <w:sz w:val="28"/>
          <w:szCs w:val="28"/>
        </w:rPr>
        <w:t>Основные виды учебной деятельности обучающихся представлены в двух вариантах: в виде аналитической и практической деятельности.</w:t>
      </w:r>
      <w:proofErr w:type="gramEnd"/>
    </w:p>
    <w:p w:rsidR="00460635" w:rsidRPr="000477A7" w:rsidRDefault="00460635" w:rsidP="0025443A">
      <w:pPr>
        <w:pStyle w:val="af2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Аналитическая деятельность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обучающихся начальной школы на уроках информатики:</w:t>
      </w:r>
      <w:proofErr w:type="gramEnd"/>
    </w:p>
    <w:p w:rsidR="00460635" w:rsidRPr="000477A7" w:rsidRDefault="00460635" w:rsidP="0025443A">
      <w:pPr>
        <w:pStyle w:val="af2"/>
        <w:numPr>
          <w:ilvl w:val="0"/>
          <w:numId w:val="4"/>
        </w:numPr>
        <w:spacing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выделение и называние объекта окружающей действительности, в том числе в терминах информатики (источник информации, приемник, канал связи, носитель информации, управляющий объект, объект управления, средство управления, управляющий сигнал, цель управления и др.);</w:t>
      </w:r>
    </w:p>
    <w:p w:rsidR="00460635" w:rsidRPr="000477A7" w:rsidRDefault="00460635" w:rsidP="0025443A">
      <w:pPr>
        <w:pStyle w:val="af2"/>
        <w:numPr>
          <w:ilvl w:val="0"/>
          <w:numId w:val="4"/>
        </w:numPr>
        <w:spacing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называние свойств и отношений, функций и действий, анализ элементного состава объекта (системы), называние свойств текста, рисунка, модели, алгоритма, исполнителя алгоритма и других объектов информатики;</w:t>
      </w:r>
    </w:p>
    <w:p w:rsidR="00460635" w:rsidRPr="000477A7" w:rsidRDefault="00460635" w:rsidP="0025443A">
      <w:pPr>
        <w:pStyle w:val="af2"/>
        <w:numPr>
          <w:ilvl w:val="0"/>
          <w:numId w:val="4"/>
        </w:numPr>
        <w:spacing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lastRenderedPageBreak/>
        <w:t>выделение и называние свойств объекта (системы), которые отражены в той или иной его модели;</w:t>
      </w:r>
    </w:p>
    <w:p w:rsidR="00460635" w:rsidRPr="000477A7" w:rsidRDefault="00460635" w:rsidP="0025443A">
      <w:pPr>
        <w:pStyle w:val="af2"/>
        <w:numPr>
          <w:ilvl w:val="0"/>
          <w:numId w:val="4"/>
        </w:numPr>
        <w:spacing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сравнение между собой объектов, в том числе абстрактных объектов инфо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матики (например, сравнение процесса хранения информации и процесса ее пер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дачи, процессов передачи и обработки, процессов моделирования и управления, управляющего объекта и объекта управления, сравнение функций прикладных программ между собой и др.);</w:t>
      </w:r>
    </w:p>
    <w:p w:rsidR="00460635" w:rsidRPr="000477A7" w:rsidRDefault="00460635" w:rsidP="0025443A">
      <w:pPr>
        <w:pStyle w:val="af2"/>
        <w:numPr>
          <w:ilvl w:val="0"/>
          <w:numId w:val="4"/>
        </w:numPr>
        <w:spacing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формулирование суждения и умозаключения.</w:t>
      </w:r>
    </w:p>
    <w:p w:rsidR="00460635" w:rsidRPr="000477A7" w:rsidRDefault="00460635" w:rsidP="0025443A">
      <w:pPr>
        <w:pStyle w:val="af2"/>
        <w:spacing w:line="360" w:lineRule="auto"/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Практическая деятельность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обучающихся начальной школы на уроках и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форматики:</w:t>
      </w:r>
      <w:proofErr w:type="gramEnd"/>
    </w:p>
    <w:p w:rsidR="00460635" w:rsidRPr="000477A7" w:rsidRDefault="00460635" w:rsidP="0025443A">
      <w:pPr>
        <w:pStyle w:val="af2"/>
        <w:numPr>
          <w:ilvl w:val="0"/>
          <w:numId w:val="4"/>
        </w:numPr>
        <w:spacing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преобразование одной формы представления информации в другую (текста в схему, текста в числовое выражение, таблицы в текст или схему и т. Д.);</w:t>
      </w:r>
    </w:p>
    <w:p w:rsidR="00460635" w:rsidRPr="000477A7" w:rsidRDefault="00460635" w:rsidP="0025443A">
      <w:pPr>
        <w:pStyle w:val="af2"/>
        <w:spacing w:line="360" w:lineRule="auto"/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описание объекта окружающей действительности по схеме: имя, внешние сво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ства, действия, функции, отношения;</w:t>
      </w:r>
    </w:p>
    <w:p w:rsidR="00460635" w:rsidRPr="000477A7" w:rsidRDefault="00460635" w:rsidP="0025443A">
      <w:pPr>
        <w:pStyle w:val="af2"/>
        <w:numPr>
          <w:ilvl w:val="0"/>
          <w:numId w:val="4"/>
        </w:numPr>
        <w:spacing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создание текстовой, математической и графической модели объекта окр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жающего мира;</w:t>
      </w:r>
    </w:p>
    <w:p w:rsidR="00460635" w:rsidRPr="000477A7" w:rsidRDefault="00460635" w:rsidP="0025443A">
      <w:pPr>
        <w:pStyle w:val="af2"/>
        <w:spacing w:line="360" w:lineRule="auto"/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создание электронной версии текста, рисунка, схемы с ее сохранением на эле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тронном носителе;</w:t>
      </w:r>
    </w:p>
    <w:p w:rsidR="00460635" w:rsidRPr="000477A7" w:rsidRDefault="00460635" w:rsidP="0025443A">
      <w:pPr>
        <w:pStyle w:val="af2"/>
        <w:numPr>
          <w:ilvl w:val="0"/>
          <w:numId w:val="4"/>
        </w:numPr>
        <w:spacing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сравнение между собой объектов, в том числе объектов информатики (например, сравнение процесса хранения информации и процесса ее передачи, процессов передачи и обработки, процессов моделирования и управления, упра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ляющего объекта и объекта управления и др.);</w:t>
      </w:r>
    </w:p>
    <w:p w:rsidR="00460635" w:rsidRPr="000477A7" w:rsidRDefault="00460635" w:rsidP="0025443A">
      <w:pPr>
        <w:pStyle w:val="af2"/>
        <w:numPr>
          <w:ilvl w:val="0"/>
          <w:numId w:val="4"/>
        </w:numPr>
        <w:spacing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обмен письменными сообщениями и файлами по электронной почте;</w:t>
      </w:r>
    </w:p>
    <w:p w:rsidR="00460635" w:rsidRPr="000477A7" w:rsidRDefault="00460635" w:rsidP="0025443A">
      <w:pPr>
        <w:pStyle w:val="af2"/>
        <w:numPr>
          <w:ilvl w:val="0"/>
          <w:numId w:val="4"/>
        </w:numPr>
        <w:spacing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осуществление коммуникативного процесса по скайпу;</w:t>
      </w:r>
    </w:p>
    <w:p w:rsidR="00460635" w:rsidRPr="000477A7" w:rsidRDefault="00460635" w:rsidP="0025443A">
      <w:pPr>
        <w:pStyle w:val="af2"/>
        <w:numPr>
          <w:ilvl w:val="0"/>
          <w:numId w:val="4"/>
        </w:numPr>
        <w:spacing w:line="360" w:lineRule="auto"/>
        <w:ind w:left="0"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поиск данных в сети Интернет (по ключевым словам), анализ и отбор док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ментов, поиск нужной информации в них.</w:t>
      </w:r>
    </w:p>
    <w:p w:rsidR="00460635" w:rsidRPr="000477A7" w:rsidRDefault="00460635" w:rsidP="0025443A">
      <w:pPr>
        <w:pStyle w:val="af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477A7">
        <w:rPr>
          <w:rStyle w:val="afb"/>
          <w:rFonts w:eastAsia="Century Schoolbook"/>
          <w:sz w:val="28"/>
          <w:szCs w:val="28"/>
        </w:rPr>
        <w:t>Виды деятельности на уроке:</w:t>
      </w:r>
    </w:p>
    <w:p w:rsidR="00460635" w:rsidRPr="000477A7" w:rsidRDefault="00460635" w:rsidP="0025443A">
      <w:pPr>
        <w:numPr>
          <w:ilvl w:val="0"/>
          <w:numId w:val="10"/>
        </w:numPr>
        <w:spacing w:line="360" w:lineRule="auto"/>
        <w:ind w:hanging="43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чтение текста; </w:t>
      </w:r>
    </w:p>
    <w:p w:rsidR="00460635" w:rsidRPr="000477A7" w:rsidRDefault="00460635" w:rsidP="0025443A">
      <w:pPr>
        <w:numPr>
          <w:ilvl w:val="0"/>
          <w:numId w:val="10"/>
        </w:numPr>
        <w:spacing w:line="360" w:lineRule="auto"/>
        <w:ind w:hanging="43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выполнение заданий и упражнений (информационных задач) в рабочей те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ради; </w:t>
      </w:r>
    </w:p>
    <w:p w:rsidR="00460635" w:rsidRPr="000477A7" w:rsidRDefault="00460635" w:rsidP="0025443A">
      <w:pPr>
        <w:numPr>
          <w:ilvl w:val="0"/>
          <w:numId w:val="10"/>
        </w:numPr>
        <w:spacing w:line="360" w:lineRule="auto"/>
        <w:ind w:hanging="43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наблюдение за объектом изучения (компьютером); </w:t>
      </w:r>
    </w:p>
    <w:p w:rsidR="00460635" w:rsidRPr="000477A7" w:rsidRDefault="00460635" w:rsidP="0025443A">
      <w:pPr>
        <w:numPr>
          <w:ilvl w:val="0"/>
          <w:numId w:val="10"/>
        </w:numPr>
        <w:spacing w:line="360" w:lineRule="auto"/>
        <w:ind w:hanging="43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компьютерный практикум (работа с электронным пособием); </w:t>
      </w:r>
    </w:p>
    <w:p w:rsidR="00460635" w:rsidRPr="000477A7" w:rsidRDefault="00460635" w:rsidP="0025443A">
      <w:pPr>
        <w:numPr>
          <w:ilvl w:val="0"/>
          <w:numId w:val="10"/>
        </w:numPr>
        <w:spacing w:line="360" w:lineRule="auto"/>
        <w:ind w:hanging="43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работа со словарем; </w:t>
      </w:r>
    </w:p>
    <w:p w:rsidR="00460635" w:rsidRPr="000477A7" w:rsidRDefault="00460635" w:rsidP="0025443A">
      <w:pPr>
        <w:numPr>
          <w:ilvl w:val="0"/>
          <w:numId w:val="10"/>
        </w:numPr>
        <w:spacing w:line="360" w:lineRule="auto"/>
        <w:ind w:hanging="43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контрольный опрос; </w:t>
      </w:r>
    </w:p>
    <w:p w:rsidR="00460635" w:rsidRPr="000477A7" w:rsidRDefault="00460635" w:rsidP="0025443A">
      <w:pPr>
        <w:numPr>
          <w:ilvl w:val="0"/>
          <w:numId w:val="10"/>
        </w:numPr>
        <w:spacing w:line="360" w:lineRule="auto"/>
        <w:ind w:hanging="43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эвристическая беседа; </w:t>
      </w:r>
    </w:p>
    <w:p w:rsidR="00460635" w:rsidRPr="000477A7" w:rsidRDefault="00460635" w:rsidP="0025443A">
      <w:pPr>
        <w:numPr>
          <w:ilvl w:val="0"/>
          <w:numId w:val="10"/>
        </w:numPr>
        <w:spacing w:line="360" w:lineRule="auto"/>
        <w:ind w:hanging="43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разбор домашнего задания; </w:t>
      </w:r>
    </w:p>
    <w:p w:rsidR="00460635" w:rsidRPr="000477A7" w:rsidRDefault="00460635" w:rsidP="0025443A">
      <w:pPr>
        <w:pStyle w:val="af2"/>
        <w:numPr>
          <w:ilvl w:val="1"/>
          <w:numId w:val="10"/>
        </w:numPr>
        <w:tabs>
          <w:tab w:val="clear" w:pos="1440"/>
          <w:tab w:val="num" w:pos="720"/>
        </w:tabs>
        <w:spacing w:line="360" w:lineRule="auto"/>
        <w:ind w:left="284" w:firstLine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>физкультурные минутки и «компьютерные» эстафеты</w:t>
      </w:r>
      <w:r w:rsidR="00B542E7" w:rsidRPr="000477A7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A316AF" w:rsidRDefault="00A316AF" w:rsidP="0025443A">
      <w:pPr>
        <w:pStyle w:val="2"/>
        <w:spacing w:before="0"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25443A" w:rsidRDefault="0025443A" w:rsidP="0025443A"/>
    <w:p w:rsidR="0025443A" w:rsidRDefault="0025443A" w:rsidP="0025443A"/>
    <w:p w:rsidR="0025443A" w:rsidRDefault="0025443A" w:rsidP="0025443A"/>
    <w:p w:rsidR="0025443A" w:rsidRDefault="0025443A" w:rsidP="0025443A"/>
    <w:p w:rsidR="0025443A" w:rsidRDefault="0025443A" w:rsidP="0025443A"/>
    <w:p w:rsidR="0025443A" w:rsidRDefault="0025443A" w:rsidP="0025443A"/>
    <w:p w:rsidR="0025443A" w:rsidRDefault="0025443A" w:rsidP="0025443A"/>
    <w:p w:rsidR="0025443A" w:rsidRDefault="0025443A" w:rsidP="0025443A"/>
    <w:p w:rsidR="0025443A" w:rsidRDefault="0025443A" w:rsidP="0025443A"/>
    <w:p w:rsidR="0025443A" w:rsidRDefault="0025443A" w:rsidP="0025443A"/>
    <w:p w:rsidR="0025443A" w:rsidRDefault="0025443A" w:rsidP="0025443A"/>
    <w:p w:rsidR="0025443A" w:rsidRDefault="0025443A" w:rsidP="0025443A"/>
    <w:p w:rsidR="0025443A" w:rsidRDefault="0025443A" w:rsidP="0025443A"/>
    <w:p w:rsidR="0025443A" w:rsidRDefault="0025443A" w:rsidP="0025443A"/>
    <w:p w:rsidR="0025443A" w:rsidRDefault="0025443A" w:rsidP="0025443A"/>
    <w:p w:rsidR="0025443A" w:rsidRDefault="0025443A" w:rsidP="0025443A"/>
    <w:p w:rsidR="0025443A" w:rsidRDefault="0025443A" w:rsidP="0025443A"/>
    <w:p w:rsidR="0025443A" w:rsidRDefault="0025443A" w:rsidP="0025443A"/>
    <w:p w:rsidR="0025443A" w:rsidRDefault="0025443A" w:rsidP="0025443A"/>
    <w:p w:rsidR="0025443A" w:rsidRDefault="0025443A" w:rsidP="0025443A"/>
    <w:p w:rsidR="0025443A" w:rsidRDefault="0025443A" w:rsidP="0025443A"/>
    <w:p w:rsidR="0025443A" w:rsidRDefault="0025443A" w:rsidP="0025443A"/>
    <w:p w:rsidR="0025443A" w:rsidRDefault="0025443A" w:rsidP="0025443A"/>
    <w:p w:rsidR="0025443A" w:rsidRDefault="0025443A" w:rsidP="0025443A"/>
    <w:p w:rsidR="0025443A" w:rsidRDefault="0025443A" w:rsidP="0025443A"/>
    <w:p w:rsidR="0025443A" w:rsidRDefault="0025443A" w:rsidP="0025443A"/>
    <w:p w:rsidR="0025443A" w:rsidRDefault="0025443A" w:rsidP="0025443A"/>
    <w:p w:rsidR="0025443A" w:rsidRDefault="0025443A" w:rsidP="0025443A">
      <w:pPr>
        <w:sectPr w:rsidR="0025443A" w:rsidSect="0025443A">
          <w:headerReference w:type="even" r:id="rId11"/>
          <w:footerReference w:type="default" r:id="rId12"/>
          <w:footerReference w:type="first" r:id="rId13"/>
          <w:type w:val="nextColumn"/>
          <w:pgSz w:w="11905" w:h="16837" w:code="9"/>
          <w:pgMar w:top="720" w:right="720" w:bottom="720" w:left="1134" w:header="567" w:footer="567" w:gutter="0"/>
          <w:pgNumType w:start="2"/>
          <w:cols w:space="720"/>
          <w:noEndnote/>
          <w:titlePg/>
          <w:docGrid w:linePitch="360"/>
        </w:sectPr>
      </w:pPr>
    </w:p>
    <w:p w:rsidR="0025443A" w:rsidRPr="0025443A" w:rsidRDefault="0025443A" w:rsidP="0025443A"/>
    <w:p w:rsidR="00984DED" w:rsidRDefault="00984DED" w:rsidP="00984DED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984DE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Содержание курса внеурочной деятельности </w:t>
      </w:r>
    </w:p>
    <w:p w:rsidR="00984DED" w:rsidRPr="00984DED" w:rsidRDefault="00984DED" w:rsidP="00984DED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984DE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 указанием форм организации и видов деятельности</w:t>
      </w:r>
    </w:p>
    <w:p w:rsidR="00984DED" w:rsidRPr="00984DED" w:rsidRDefault="00984DED" w:rsidP="00984DE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4DED" w:rsidRDefault="00984DED" w:rsidP="00984DE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4DED">
        <w:rPr>
          <w:rFonts w:ascii="Times New Roman" w:hAnsi="Times New Roman" w:cs="Times New Roman"/>
          <w:sz w:val="28"/>
          <w:szCs w:val="28"/>
        </w:rPr>
        <w:t xml:space="preserve">Содержание курса информатики в начальной школе по классам приведено ниже в таблицах. </w:t>
      </w:r>
      <w:proofErr w:type="gramStart"/>
      <w:r w:rsidRPr="00984DED">
        <w:rPr>
          <w:rFonts w:ascii="Times New Roman" w:hAnsi="Times New Roman" w:cs="Times New Roman"/>
          <w:sz w:val="28"/>
          <w:szCs w:val="28"/>
        </w:rPr>
        <w:t>Основные виды учебной д</w:t>
      </w:r>
      <w:r w:rsidRPr="00984DED">
        <w:rPr>
          <w:rFonts w:ascii="Times New Roman" w:hAnsi="Times New Roman" w:cs="Times New Roman"/>
          <w:sz w:val="28"/>
          <w:szCs w:val="28"/>
        </w:rPr>
        <w:t>е</w:t>
      </w:r>
      <w:r w:rsidRPr="00984DED">
        <w:rPr>
          <w:rFonts w:ascii="Times New Roman" w:hAnsi="Times New Roman" w:cs="Times New Roman"/>
          <w:sz w:val="28"/>
          <w:szCs w:val="28"/>
        </w:rPr>
        <w:t>ятельности обучающихся представлены в двух вариантах: в виде аналитической и практической деятельности.</w:t>
      </w:r>
      <w:proofErr w:type="gramEnd"/>
    </w:p>
    <w:p w:rsidR="009D27CD" w:rsidRPr="00984DED" w:rsidRDefault="009D27CD" w:rsidP="00984DED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D27CD" w:rsidRDefault="009D27CD" w:rsidP="009D27CD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84DE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ff9"/>
        <w:tblW w:w="5000" w:type="pct"/>
        <w:tblLook w:val="04A0" w:firstRow="1" w:lastRow="0" w:firstColumn="1" w:lastColumn="0" w:noHBand="0" w:noVBand="1"/>
      </w:tblPr>
      <w:tblGrid>
        <w:gridCol w:w="903"/>
        <w:gridCol w:w="4609"/>
        <w:gridCol w:w="1611"/>
        <w:gridCol w:w="8490"/>
      </w:tblGrid>
      <w:tr w:rsidR="009D27CD" w:rsidRPr="00984DED" w:rsidTr="009D27CD">
        <w:trPr>
          <w:trHeight w:val="370"/>
        </w:trPr>
        <w:tc>
          <w:tcPr>
            <w:tcW w:w="289" w:type="pct"/>
            <w:vMerge w:val="restart"/>
            <w:vAlign w:val="center"/>
          </w:tcPr>
          <w:p w:rsidR="009D27CD" w:rsidRPr="00984DED" w:rsidRDefault="009D27CD" w:rsidP="002544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984DE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1476" w:type="pct"/>
            <w:vMerge w:val="restart"/>
            <w:vAlign w:val="center"/>
          </w:tcPr>
          <w:p w:rsidR="009D27CD" w:rsidRPr="00984DED" w:rsidRDefault="009D27CD" w:rsidP="002544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темы</w:t>
            </w:r>
          </w:p>
        </w:tc>
        <w:tc>
          <w:tcPr>
            <w:tcW w:w="516" w:type="pct"/>
            <w:vMerge w:val="restart"/>
            <w:vAlign w:val="center"/>
          </w:tcPr>
          <w:p w:rsidR="009D27CD" w:rsidRPr="00984DED" w:rsidRDefault="009D27CD" w:rsidP="002544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Всего ч</w:t>
            </w: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сов</w:t>
            </w:r>
          </w:p>
        </w:tc>
        <w:tc>
          <w:tcPr>
            <w:tcW w:w="2719" w:type="pct"/>
            <w:vMerge w:val="restart"/>
          </w:tcPr>
          <w:p w:rsidR="009D27CD" w:rsidRPr="00984DED" w:rsidRDefault="009D27CD" w:rsidP="00254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содержание</w:t>
            </w:r>
          </w:p>
        </w:tc>
      </w:tr>
      <w:tr w:rsidR="009D27CD" w:rsidRPr="00984DED" w:rsidTr="009D27CD">
        <w:trPr>
          <w:trHeight w:val="322"/>
        </w:trPr>
        <w:tc>
          <w:tcPr>
            <w:tcW w:w="289" w:type="pct"/>
            <w:vMerge/>
          </w:tcPr>
          <w:p w:rsidR="009D27CD" w:rsidRPr="00984DED" w:rsidRDefault="009D27CD" w:rsidP="002544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6" w:type="pct"/>
            <w:vMerge/>
          </w:tcPr>
          <w:p w:rsidR="009D27CD" w:rsidRPr="00984DED" w:rsidRDefault="009D27CD" w:rsidP="002544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6" w:type="pct"/>
            <w:vMerge/>
          </w:tcPr>
          <w:p w:rsidR="009D27CD" w:rsidRPr="00984DED" w:rsidRDefault="009D27CD" w:rsidP="002544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19" w:type="pct"/>
            <w:vMerge/>
          </w:tcPr>
          <w:p w:rsidR="009D27CD" w:rsidRPr="00984DED" w:rsidRDefault="009D27CD" w:rsidP="002544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D27CD" w:rsidRPr="00984DED" w:rsidTr="009D27CD">
        <w:trPr>
          <w:trHeight w:val="322"/>
        </w:trPr>
        <w:tc>
          <w:tcPr>
            <w:tcW w:w="289" w:type="pct"/>
          </w:tcPr>
          <w:p w:rsidR="009D27CD" w:rsidRPr="00984DED" w:rsidRDefault="009D27CD" w:rsidP="002544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pct"/>
          </w:tcPr>
          <w:p w:rsidR="009D27CD" w:rsidRPr="009D27CD" w:rsidRDefault="009D27CD" w:rsidP="009D2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7CD">
              <w:rPr>
                <w:rFonts w:ascii="Times New Roman" w:hAnsi="Times New Roman" w:cs="Times New Roman"/>
                <w:sz w:val="28"/>
                <w:szCs w:val="28"/>
              </w:rPr>
              <w:t>Компьютер и его основные устро</w:t>
            </w:r>
            <w:r w:rsidRPr="009D27C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D27CD">
              <w:rPr>
                <w:rFonts w:ascii="Times New Roman" w:hAnsi="Times New Roman" w:cs="Times New Roman"/>
                <w:sz w:val="28"/>
                <w:szCs w:val="28"/>
              </w:rPr>
              <w:t xml:space="preserve">ства </w:t>
            </w:r>
          </w:p>
        </w:tc>
        <w:tc>
          <w:tcPr>
            <w:tcW w:w="516" w:type="pct"/>
          </w:tcPr>
          <w:p w:rsidR="009D27CD" w:rsidRPr="00984DED" w:rsidRDefault="009D27CD" w:rsidP="00254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9" w:type="pct"/>
          </w:tcPr>
          <w:p w:rsidR="009D27CD" w:rsidRPr="000477A7" w:rsidRDefault="009D27CD" w:rsidP="009D27C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 и организация рабочего места в кабинете и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форматики. Человек и компьютер. Устройство управления – мышь. Общие сведения.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Главная и второстепенная кнопка.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Перетаскивание объектов.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 xml:space="preserve">Стандартные элементы интерфейса. Колесо прокрутки. </w:t>
            </w:r>
          </w:p>
        </w:tc>
      </w:tr>
      <w:tr w:rsidR="009D27CD" w:rsidRPr="00984DED" w:rsidTr="009D27CD">
        <w:trPr>
          <w:trHeight w:val="322"/>
        </w:trPr>
        <w:tc>
          <w:tcPr>
            <w:tcW w:w="289" w:type="pct"/>
          </w:tcPr>
          <w:p w:rsidR="009D27CD" w:rsidRPr="00984DED" w:rsidRDefault="009D27CD" w:rsidP="002544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6" w:type="pct"/>
          </w:tcPr>
          <w:p w:rsidR="009D27CD" w:rsidRPr="009D27CD" w:rsidRDefault="009D27CD" w:rsidP="009D2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7CD">
              <w:rPr>
                <w:rFonts w:ascii="Times New Roman" w:hAnsi="Times New Roman" w:cs="Times New Roman"/>
                <w:sz w:val="28"/>
                <w:szCs w:val="28"/>
              </w:rPr>
              <w:t xml:space="preserve">Графический редактор </w:t>
            </w:r>
            <w:r w:rsidRPr="009D27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Paint</w:t>
            </w:r>
            <w:r w:rsidRPr="009D2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6" w:type="pct"/>
          </w:tcPr>
          <w:p w:rsidR="009D27CD" w:rsidRPr="00984DED" w:rsidRDefault="009D27CD" w:rsidP="00254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719" w:type="pct"/>
          </w:tcPr>
          <w:p w:rsidR="009D27CD" w:rsidRPr="000477A7" w:rsidRDefault="009D27CD" w:rsidP="009D27CD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программой </w:t>
            </w:r>
            <w:r w:rsidRPr="000477A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Paint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. Структура окна программы. И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струменты для рисования. Ластик. Геометрические фигуры реда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тора. Заливка. Использование инструментов “Линия” “Кривая л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ния”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Выделение      и копирование фрагментов изображения.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Отр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жение и поворот выделенных фрагментов.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Работа с текстом.</w:t>
            </w:r>
          </w:p>
        </w:tc>
      </w:tr>
      <w:tr w:rsidR="008D7E4C" w:rsidRPr="00984DED" w:rsidTr="009D27CD">
        <w:trPr>
          <w:trHeight w:val="322"/>
        </w:trPr>
        <w:tc>
          <w:tcPr>
            <w:tcW w:w="289" w:type="pct"/>
          </w:tcPr>
          <w:p w:rsidR="008D7E4C" w:rsidRPr="00984DED" w:rsidRDefault="008D7E4C" w:rsidP="002544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6" w:type="pct"/>
          </w:tcPr>
          <w:p w:rsidR="008D7E4C" w:rsidRPr="009D27CD" w:rsidRDefault="008D7E4C" w:rsidP="009D2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27CD">
              <w:rPr>
                <w:rFonts w:ascii="Times New Roman" w:hAnsi="Times New Roman" w:cs="Times New Roman"/>
                <w:sz w:val="28"/>
                <w:szCs w:val="28"/>
              </w:rPr>
              <w:t xml:space="preserve">Текстовый процессор </w:t>
            </w:r>
            <w:r w:rsidRPr="009D27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Open</w:t>
            </w:r>
            <w:r w:rsidRPr="009D2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27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Office</w:t>
            </w:r>
            <w:r w:rsidRPr="009D2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27C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Writer</w:t>
            </w:r>
            <w:r w:rsidRPr="009D27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6" w:type="pct"/>
          </w:tcPr>
          <w:p w:rsidR="008D7E4C" w:rsidRPr="00984DED" w:rsidRDefault="008D7E4C" w:rsidP="00254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719" w:type="pct"/>
          </w:tcPr>
          <w:p w:rsidR="008D7E4C" w:rsidRPr="000477A7" w:rsidRDefault="008D7E4C" w:rsidP="008D7E4C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текстовым процессором </w:t>
            </w:r>
            <w:r w:rsidRPr="000477A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en-US"/>
              </w:rPr>
              <w:t>Open</w:t>
            </w:r>
            <w:r w:rsidRPr="000477A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0477A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en-US"/>
              </w:rPr>
              <w:t>Office</w:t>
            </w:r>
            <w:r w:rsidRPr="000477A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0477A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en-US"/>
              </w:rPr>
              <w:t>Writer</w:t>
            </w:r>
            <w:r w:rsidRPr="000477A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. Структура окна.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Набор и редактирование текста. Сохранение файла.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Формат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рование текста.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Графические объекты. Создание схем.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простых таблиц. </w:t>
            </w:r>
          </w:p>
          <w:p w:rsidR="008D7E4C" w:rsidRPr="000477A7" w:rsidRDefault="008D7E4C" w:rsidP="008D7E4C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Вставка изображений.</w:t>
            </w:r>
          </w:p>
        </w:tc>
      </w:tr>
      <w:tr w:rsidR="008D7E4C" w:rsidRPr="00984DED" w:rsidTr="009D27CD">
        <w:trPr>
          <w:trHeight w:val="322"/>
        </w:trPr>
        <w:tc>
          <w:tcPr>
            <w:tcW w:w="289" w:type="pct"/>
          </w:tcPr>
          <w:p w:rsidR="008D7E4C" w:rsidRPr="00984DED" w:rsidRDefault="008D7E4C" w:rsidP="002544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6" w:type="pct"/>
          </w:tcPr>
          <w:p w:rsidR="008D7E4C" w:rsidRPr="00984DED" w:rsidRDefault="008D7E4C" w:rsidP="0025443A">
            <w:pP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984DED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ВСЕГО</w:t>
            </w:r>
          </w:p>
        </w:tc>
        <w:tc>
          <w:tcPr>
            <w:tcW w:w="516" w:type="pct"/>
          </w:tcPr>
          <w:p w:rsidR="008D7E4C" w:rsidRPr="00984DED" w:rsidRDefault="008D7E4C" w:rsidP="002544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719" w:type="pct"/>
          </w:tcPr>
          <w:p w:rsidR="008D7E4C" w:rsidRPr="00984DED" w:rsidRDefault="008D7E4C" w:rsidP="0025443A">
            <w:pP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</w:p>
        </w:tc>
      </w:tr>
    </w:tbl>
    <w:p w:rsidR="00984DED" w:rsidRPr="00984DED" w:rsidRDefault="00984DED" w:rsidP="00984DED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DED" w:rsidRDefault="00984DED" w:rsidP="00984DED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DED">
        <w:rPr>
          <w:rFonts w:ascii="Times New Roman" w:hAnsi="Times New Roman" w:cs="Times New Roman"/>
          <w:b/>
          <w:sz w:val="28"/>
          <w:szCs w:val="28"/>
        </w:rPr>
        <w:t>2 класс</w:t>
      </w:r>
    </w:p>
    <w:tbl>
      <w:tblPr>
        <w:tblStyle w:val="aff9"/>
        <w:tblW w:w="5000" w:type="pct"/>
        <w:tblLook w:val="04A0" w:firstRow="1" w:lastRow="0" w:firstColumn="1" w:lastColumn="0" w:noHBand="0" w:noVBand="1"/>
      </w:tblPr>
      <w:tblGrid>
        <w:gridCol w:w="903"/>
        <w:gridCol w:w="4609"/>
        <w:gridCol w:w="1611"/>
        <w:gridCol w:w="8490"/>
      </w:tblGrid>
      <w:tr w:rsidR="00984DED" w:rsidRPr="00984DED" w:rsidTr="00984DED">
        <w:trPr>
          <w:trHeight w:val="370"/>
        </w:trPr>
        <w:tc>
          <w:tcPr>
            <w:tcW w:w="289" w:type="pct"/>
            <w:vMerge w:val="restart"/>
            <w:vAlign w:val="center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9D27CD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1476" w:type="pct"/>
            <w:vMerge w:val="restart"/>
            <w:vAlign w:val="center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темы</w:t>
            </w:r>
          </w:p>
        </w:tc>
        <w:tc>
          <w:tcPr>
            <w:tcW w:w="516" w:type="pct"/>
            <w:vMerge w:val="restart"/>
            <w:vAlign w:val="center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Всего ч</w:t>
            </w: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сов</w:t>
            </w:r>
          </w:p>
        </w:tc>
        <w:tc>
          <w:tcPr>
            <w:tcW w:w="2720" w:type="pct"/>
            <w:vMerge w:val="restart"/>
          </w:tcPr>
          <w:p w:rsidR="00984DED" w:rsidRPr="00984DED" w:rsidRDefault="00984DED" w:rsidP="00984D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содержание</w:t>
            </w:r>
          </w:p>
        </w:tc>
      </w:tr>
      <w:tr w:rsidR="00984DED" w:rsidRPr="00984DED" w:rsidTr="00984DED">
        <w:trPr>
          <w:trHeight w:val="322"/>
        </w:trPr>
        <w:tc>
          <w:tcPr>
            <w:tcW w:w="289" w:type="pct"/>
            <w:vMerge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6" w:type="pct"/>
            <w:vMerge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6" w:type="pct"/>
            <w:vMerge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0" w:type="pct"/>
            <w:vMerge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4DED" w:rsidRPr="00984DED" w:rsidTr="00984DED">
        <w:trPr>
          <w:trHeight w:val="322"/>
        </w:trPr>
        <w:tc>
          <w:tcPr>
            <w:tcW w:w="289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6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DED">
              <w:rPr>
                <w:rStyle w:val="213pt0pt"/>
                <w:rFonts w:ascii="Times New Roman" w:hAnsi="Times New Roman" w:cs="Times New Roman"/>
                <w:b w:val="0"/>
                <w:sz w:val="28"/>
                <w:szCs w:val="28"/>
              </w:rPr>
              <w:t>Виды информации, человек и комп</w:t>
            </w:r>
            <w:r w:rsidRPr="00984DED">
              <w:rPr>
                <w:rStyle w:val="213pt0pt"/>
                <w:rFonts w:ascii="Times New Roman" w:hAnsi="Times New Roman" w:cs="Times New Roman"/>
                <w:b w:val="0"/>
                <w:sz w:val="28"/>
                <w:szCs w:val="28"/>
              </w:rPr>
              <w:t>ь</w:t>
            </w:r>
            <w:r w:rsidRPr="00984DED">
              <w:rPr>
                <w:rStyle w:val="213pt0pt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ютер</w:t>
            </w:r>
          </w:p>
        </w:tc>
        <w:tc>
          <w:tcPr>
            <w:tcW w:w="516" w:type="pct"/>
          </w:tcPr>
          <w:p w:rsidR="00984DED" w:rsidRPr="00984DED" w:rsidRDefault="00984DED" w:rsidP="00984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2720" w:type="pct"/>
          </w:tcPr>
          <w:p w:rsidR="00984DED" w:rsidRPr="00984DED" w:rsidRDefault="00984DED" w:rsidP="009D27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Человек и информация.  Какая бывает информация. Источники и</w:t>
            </w: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</w:t>
            </w: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формации.  Приемники информации.  Компьютер и его части.</w:t>
            </w:r>
          </w:p>
        </w:tc>
      </w:tr>
      <w:tr w:rsidR="00984DED" w:rsidRPr="00984DED" w:rsidTr="00984DED">
        <w:trPr>
          <w:trHeight w:val="322"/>
        </w:trPr>
        <w:tc>
          <w:tcPr>
            <w:tcW w:w="289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76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Кодирование информации</w:t>
            </w:r>
          </w:p>
        </w:tc>
        <w:tc>
          <w:tcPr>
            <w:tcW w:w="516" w:type="pct"/>
          </w:tcPr>
          <w:p w:rsidR="00984DED" w:rsidRPr="00984DED" w:rsidRDefault="00984DED" w:rsidP="00984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20" w:type="pct"/>
          </w:tcPr>
          <w:p w:rsidR="00984DED" w:rsidRPr="00984DED" w:rsidRDefault="00984DED" w:rsidP="009D27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Носители информации. Кодирование информации. Письменные и</w:t>
            </w: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</w:t>
            </w: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точники информации. Языки людей и языки программирования.</w:t>
            </w:r>
          </w:p>
        </w:tc>
      </w:tr>
      <w:tr w:rsidR="00984DED" w:rsidRPr="00984DED" w:rsidTr="00984DED">
        <w:trPr>
          <w:trHeight w:val="322"/>
        </w:trPr>
        <w:tc>
          <w:tcPr>
            <w:tcW w:w="289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6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Информация и данные</w:t>
            </w:r>
          </w:p>
        </w:tc>
        <w:tc>
          <w:tcPr>
            <w:tcW w:w="516" w:type="pct"/>
          </w:tcPr>
          <w:p w:rsidR="00984DED" w:rsidRPr="00984DED" w:rsidRDefault="0094425E" w:rsidP="00984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20" w:type="pct"/>
          </w:tcPr>
          <w:p w:rsidR="00984DED" w:rsidRPr="00984DED" w:rsidRDefault="00984DED" w:rsidP="009D27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Текстовые данные.  Графические данные.  Числовая информация.  Десятичное кодирование. Двоичное кодирование. Числовые данные.</w:t>
            </w:r>
          </w:p>
        </w:tc>
      </w:tr>
      <w:tr w:rsidR="00984DED" w:rsidRPr="00984DED" w:rsidTr="00984DED">
        <w:trPr>
          <w:trHeight w:val="322"/>
        </w:trPr>
        <w:tc>
          <w:tcPr>
            <w:tcW w:w="289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6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Документ и способы его создания</w:t>
            </w:r>
          </w:p>
        </w:tc>
        <w:tc>
          <w:tcPr>
            <w:tcW w:w="516" w:type="pct"/>
          </w:tcPr>
          <w:p w:rsidR="00984DED" w:rsidRPr="00984DED" w:rsidRDefault="0094425E" w:rsidP="00984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20" w:type="pct"/>
          </w:tcPr>
          <w:p w:rsidR="00984DED" w:rsidRPr="00984DED" w:rsidRDefault="00984DED" w:rsidP="009D27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Документ и его создание.  Электронный документ и файл.  Поиск документа.  Создание текстового документа.  Создание графического документа.</w:t>
            </w:r>
          </w:p>
        </w:tc>
      </w:tr>
      <w:tr w:rsidR="00984DED" w:rsidRPr="00984DED" w:rsidTr="00984DED">
        <w:trPr>
          <w:trHeight w:val="322"/>
        </w:trPr>
        <w:tc>
          <w:tcPr>
            <w:tcW w:w="289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6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984DED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ВСЕГО</w:t>
            </w:r>
          </w:p>
        </w:tc>
        <w:tc>
          <w:tcPr>
            <w:tcW w:w="516" w:type="pct"/>
          </w:tcPr>
          <w:p w:rsidR="00984DED" w:rsidRPr="00984DED" w:rsidRDefault="00984DED" w:rsidP="00984D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94425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720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</w:p>
        </w:tc>
      </w:tr>
    </w:tbl>
    <w:p w:rsidR="0094425E" w:rsidRDefault="0094425E" w:rsidP="00984DED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DED" w:rsidRPr="00984DED" w:rsidRDefault="00984DED" w:rsidP="00984DED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DED">
        <w:rPr>
          <w:rFonts w:ascii="Times New Roman" w:hAnsi="Times New Roman" w:cs="Times New Roman"/>
          <w:b/>
          <w:sz w:val="28"/>
          <w:szCs w:val="28"/>
        </w:rPr>
        <w:t>3 класс</w:t>
      </w:r>
    </w:p>
    <w:tbl>
      <w:tblPr>
        <w:tblStyle w:val="aff9"/>
        <w:tblW w:w="5000" w:type="pct"/>
        <w:tblLook w:val="04A0" w:firstRow="1" w:lastRow="0" w:firstColumn="1" w:lastColumn="0" w:noHBand="0" w:noVBand="1"/>
      </w:tblPr>
      <w:tblGrid>
        <w:gridCol w:w="880"/>
        <w:gridCol w:w="4615"/>
        <w:gridCol w:w="1618"/>
        <w:gridCol w:w="8500"/>
      </w:tblGrid>
      <w:tr w:rsidR="00984DED" w:rsidRPr="00984DED" w:rsidTr="00984DED">
        <w:trPr>
          <w:trHeight w:val="370"/>
        </w:trPr>
        <w:tc>
          <w:tcPr>
            <w:tcW w:w="282" w:type="pct"/>
            <w:vMerge w:val="restart"/>
            <w:vAlign w:val="center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984DE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1478" w:type="pct"/>
            <w:vMerge w:val="restart"/>
            <w:vAlign w:val="center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темы</w:t>
            </w:r>
          </w:p>
        </w:tc>
        <w:tc>
          <w:tcPr>
            <w:tcW w:w="518" w:type="pct"/>
            <w:vMerge w:val="restart"/>
            <w:vAlign w:val="center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Всего ч</w:t>
            </w: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сов</w:t>
            </w:r>
          </w:p>
        </w:tc>
        <w:tc>
          <w:tcPr>
            <w:tcW w:w="2722" w:type="pct"/>
            <w:vMerge w:val="restart"/>
          </w:tcPr>
          <w:p w:rsidR="00984DED" w:rsidRPr="00984DED" w:rsidRDefault="00984DED" w:rsidP="00984D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содержание</w:t>
            </w:r>
          </w:p>
        </w:tc>
      </w:tr>
      <w:tr w:rsidR="00984DED" w:rsidRPr="00984DED" w:rsidTr="00984DED">
        <w:trPr>
          <w:trHeight w:val="322"/>
        </w:trPr>
        <w:tc>
          <w:tcPr>
            <w:tcW w:w="282" w:type="pct"/>
            <w:vMerge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8" w:type="pct"/>
            <w:vMerge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" w:type="pct"/>
            <w:vMerge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2" w:type="pct"/>
            <w:vMerge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4DED" w:rsidRPr="00984DED" w:rsidTr="00984DED">
        <w:trPr>
          <w:trHeight w:val="322"/>
        </w:trPr>
        <w:tc>
          <w:tcPr>
            <w:tcW w:w="282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8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Информация, человек и компьютер</w:t>
            </w:r>
          </w:p>
        </w:tc>
        <w:tc>
          <w:tcPr>
            <w:tcW w:w="518" w:type="pct"/>
          </w:tcPr>
          <w:p w:rsidR="00984DED" w:rsidRPr="00984DED" w:rsidRDefault="00984DED" w:rsidP="00984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22" w:type="pct"/>
          </w:tcPr>
          <w:p w:rsidR="00984DED" w:rsidRPr="00984DED" w:rsidRDefault="00984DED" w:rsidP="009D27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Человек и информация.  Источники и приемники информации. Н</w:t>
            </w: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</w:t>
            </w: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сители информации.  Компьютер</w:t>
            </w:r>
          </w:p>
        </w:tc>
      </w:tr>
      <w:tr w:rsidR="00984DED" w:rsidRPr="00984DED" w:rsidTr="00984DED">
        <w:trPr>
          <w:trHeight w:val="322"/>
        </w:trPr>
        <w:tc>
          <w:tcPr>
            <w:tcW w:w="282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8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984DE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Действия с информацией</w:t>
            </w:r>
          </w:p>
        </w:tc>
        <w:tc>
          <w:tcPr>
            <w:tcW w:w="518" w:type="pct"/>
          </w:tcPr>
          <w:p w:rsidR="00984DED" w:rsidRPr="00984DED" w:rsidRDefault="0094425E" w:rsidP="00984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22" w:type="pct"/>
          </w:tcPr>
          <w:p w:rsidR="00984DED" w:rsidRPr="00984DED" w:rsidRDefault="00984DED" w:rsidP="009D27C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Получение информации.  Представление информации.  Кодирование информации.  Кодирование и шифрование данных.  Хранение и</w:t>
            </w: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</w:t>
            </w: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формации. Обработка информации.</w:t>
            </w:r>
          </w:p>
        </w:tc>
      </w:tr>
      <w:tr w:rsidR="00984DED" w:rsidRPr="00984DED" w:rsidTr="00984DED">
        <w:trPr>
          <w:trHeight w:val="322"/>
        </w:trPr>
        <w:tc>
          <w:tcPr>
            <w:tcW w:w="282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8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984DE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Мир объектов</w:t>
            </w:r>
          </w:p>
        </w:tc>
        <w:tc>
          <w:tcPr>
            <w:tcW w:w="518" w:type="pct"/>
          </w:tcPr>
          <w:p w:rsidR="00984DED" w:rsidRPr="00984DED" w:rsidRDefault="00984DED" w:rsidP="00984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22" w:type="pct"/>
          </w:tcPr>
          <w:p w:rsidR="00984DED" w:rsidRPr="00984DED" w:rsidRDefault="00984DED" w:rsidP="009D27C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Объект, его имя и свойства.  Функции объекта. Отношения между объектами. Характеристика объекта. Документ и данные об объекте.</w:t>
            </w:r>
          </w:p>
        </w:tc>
      </w:tr>
      <w:tr w:rsidR="00984DED" w:rsidRPr="00984DED" w:rsidTr="00984DED">
        <w:trPr>
          <w:trHeight w:val="322"/>
        </w:trPr>
        <w:tc>
          <w:tcPr>
            <w:tcW w:w="282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8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984DE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Компьютер, системы и сети</w:t>
            </w:r>
          </w:p>
        </w:tc>
        <w:tc>
          <w:tcPr>
            <w:tcW w:w="518" w:type="pct"/>
          </w:tcPr>
          <w:p w:rsidR="00984DED" w:rsidRPr="00984DED" w:rsidRDefault="00984DED" w:rsidP="00984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22" w:type="pct"/>
          </w:tcPr>
          <w:p w:rsidR="00984DED" w:rsidRPr="00984DED" w:rsidRDefault="00984DED" w:rsidP="009D27C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Компьютер — это система.  Системные программы и операционная система.  Файловая система.  Компьютерные сети.  Информационные системы.</w:t>
            </w:r>
          </w:p>
        </w:tc>
      </w:tr>
      <w:tr w:rsidR="00984DED" w:rsidRPr="00984DED" w:rsidTr="00984DED">
        <w:trPr>
          <w:trHeight w:val="322"/>
        </w:trPr>
        <w:tc>
          <w:tcPr>
            <w:tcW w:w="282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8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</w:pPr>
            <w:r w:rsidRPr="00984DED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ВСЕГО</w:t>
            </w:r>
          </w:p>
        </w:tc>
        <w:tc>
          <w:tcPr>
            <w:tcW w:w="518" w:type="pct"/>
          </w:tcPr>
          <w:p w:rsidR="00984DED" w:rsidRPr="00984DED" w:rsidRDefault="00984DED" w:rsidP="00984D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94425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722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</w:p>
        </w:tc>
      </w:tr>
    </w:tbl>
    <w:p w:rsidR="00984DED" w:rsidRPr="00984DED" w:rsidRDefault="00984DED" w:rsidP="00984DED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7E4C" w:rsidRDefault="008D7E4C" w:rsidP="00984DED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DED" w:rsidRPr="00984DED" w:rsidRDefault="00984DED" w:rsidP="00984DED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4DED">
        <w:rPr>
          <w:rFonts w:ascii="Times New Roman" w:hAnsi="Times New Roman" w:cs="Times New Roman"/>
          <w:b/>
          <w:sz w:val="28"/>
          <w:szCs w:val="28"/>
        </w:rPr>
        <w:t>4 класс</w:t>
      </w:r>
    </w:p>
    <w:tbl>
      <w:tblPr>
        <w:tblStyle w:val="aff9"/>
        <w:tblW w:w="5000" w:type="pct"/>
        <w:tblLook w:val="04A0" w:firstRow="1" w:lastRow="0" w:firstColumn="1" w:lastColumn="0" w:noHBand="0" w:noVBand="1"/>
      </w:tblPr>
      <w:tblGrid>
        <w:gridCol w:w="880"/>
        <w:gridCol w:w="4615"/>
        <w:gridCol w:w="1618"/>
        <w:gridCol w:w="8500"/>
      </w:tblGrid>
      <w:tr w:rsidR="00984DED" w:rsidRPr="00984DED" w:rsidTr="00984DED">
        <w:trPr>
          <w:trHeight w:val="370"/>
        </w:trPr>
        <w:tc>
          <w:tcPr>
            <w:tcW w:w="282" w:type="pct"/>
            <w:vMerge w:val="restart"/>
            <w:vAlign w:val="center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984DE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1478" w:type="pct"/>
            <w:vMerge w:val="restart"/>
            <w:vAlign w:val="center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темы</w:t>
            </w:r>
          </w:p>
        </w:tc>
        <w:tc>
          <w:tcPr>
            <w:tcW w:w="518" w:type="pct"/>
            <w:vMerge w:val="restart"/>
            <w:vAlign w:val="center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Всего ч</w:t>
            </w: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сов</w:t>
            </w:r>
          </w:p>
        </w:tc>
        <w:tc>
          <w:tcPr>
            <w:tcW w:w="2722" w:type="pct"/>
            <w:vMerge w:val="restart"/>
          </w:tcPr>
          <w:p w:rsidR="00984DED" w:rsidRPr="00984DED" w:rsidRDefault="00984DED" w:rsidP="00984D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Основное содержание</w:t>
            </w:r>
          </w:p>
        </w:tc>
      </w:tr>
      <w:tr w:rsidR="00984DED" w:rsidRPr="00984DED" w:rsidTr="00984DED">
        <w:trPr>
          <w:trHeight w:val="322"/>
        </w:trPr>
        <w:tc>
          <w:tcPr>
            <w:tcW w:w="282" w:type="pct"/>
            <w:vMerge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8" w:type="pct"/>
            <w:vMerge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8" w:type="pct"/>
            <w:vMerge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2" w:type="pct"/>
            <w:vMerge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84DED" w:rsidRPr="00984DED" w:rsidTr="00984DED">
        <w:trPr>
          <w:trHeight w:val="322"/>
        </w:trPr>
        <w:tc>
          <w:tcPr>
            <w:tcW w:w="282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78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Повторение</w:t>
            </w:r>
          </w:p>
        </w:tc>
        <w:tc>
          <w:tcPr>
            <w:tcW w:w="518" w:type="pct"/>
          </w:tcPr>
          <w:p w:rsidR="00984DED" w:rsidRPr="00984DED" w:rsidRDefault="00984DED" w:rsidP="00984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22" w:type="pct"/>
          </w:tcPr>
          <w:p w:rsidR="00984DED" w:rsidRPr="00984DED" w:rsidRDefault="00984DED" w:rsidP="009D27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Человек в мире информации.  Действия с данными. Объект и его </w:t>
            </w: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lastRenderedPageBreak/>
              <w:t>свойства.  Отношения между объектами.  Компьютер как система.</w:t>
            </w:r>
          </w:p>
        </w:tc>
      </w:tr>
      <w:tr w:rsidR="00984DED" w:rsidRPr="00984DED" w:rsidTr="00984DED">
        <w:trPr>
          <w:trHeight w:val="322"/>
        </w:trPr>
        <w:tc>
          <w:tcPr>
            <w:tcW w:w="282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78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Суждение, умозаключение, понятие</w:t>
            </w:r>
          </w:p>
        </w:tc>
        <w:tc>
          <w:tcPr>
            <w:tcW w:w="518" w:type="pct"/>
          </w:tcPr>
          <w:p w:rsidR="00984DED" w:rsidRPr="00984DED" w:rsidRDefault="00984DED" w:rsidP="00984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22" w:type="pct"/>
          </w:tcPr>
          <w:p w:rsidR="00984DED" w:rsidRPr="00984DED" w:rsidRDefault="00984DED" w:rsidP="009D27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Мир понятий. Деление понятий. Обобщение  понятий. Отношения между понятиями. Понятия «истина» и «ложь». Суждение. Умоз</w:t>
            </w: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а</w:t>
            </w: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ключение.</w:t>
            </w:r>
          </w:p>
        </w:tc>
      </w:tr>
      <w:tr w:rsidR="00984DED" w:rsidRPr="00984DED" w:rsidTr="00984DED">
        <w:trPr>
          <w:trHeight w:val="322"/>
        </w:trPr>
        <w:tc>
          <w:tcPr>
            <w:tcW w:w="282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8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Мир моделей</w:t>
            </w:r>
          </w:p>
        </w:tc>
        <w:tc>
          <w:tcPr>
            <w:tcW w:w="518" w:type="pct"/>
          </w:tcPr>
          <w:p w:rsidR="00984DED" w:rsidRPr="00984DED" w:rsidRDefault="00984DED" w:rsidP="00984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22" w:type="pct"/>
          </w:tcPr>
          <w:p w:rsidR="00984DED" w:rsidRPr="00984DED" w:rsidRDefault="00984DED" w:rsidP="009D27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Модель объекта.  Текстовая и графическая модели.  Алгоритм как модель действий. Формы записи алгоритмов. Виды алгоритмов.  Исполнитель алгоритма.  Компьютер как исполнитель.</w:t>
            </w:r>
          </w:p>
        </w:tc>
      </w:tr>
      <w:tr w:rsidR="00984DED" w:rsidRPr="00984DED" w:rsidTr="00984DED">
        <w:trPr>
          <w:trHeight w:val="322"/>
        </w:trPr>
        <w:tc>
          <w:tcPr>
            <w:tcW w:w="282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8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Управление</w:t>
            </w:r>
          </w:p>
        </w:tc>
        <w:tc>
          <w:tcPr>
            <w:tcW w:w="518" w:type="pct"/>
          </w:tcPr>
          <w:p w:rsidR="00984DED" w:rsidRPr="00984DED" w:rsidRDefault="00984DED" w:rsidP="00984D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22" w:type="pct"/>
          </w:tcPr>
          <w:p w:rsidR="00984DED" w:rsidRPr="00984DED" w:rsidRDefault="00984DED" w:rsidP="009D27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Кто кем и зачем управляет. Управляющий объект и объект упра</w:t>
            </w: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в</w:t>
            </w: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ления.  Цель управления.  Управляющее воздействие.  Средство управления.  Результат управления.  Современные средства комм</w:t>
            </w: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у</w:t>
            </w:r>
            <w:r w:rsidRPr="00984DED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никации.</w:t>
            </w:r>
          </w:p>
        </w:tc>
      </w:tr>
      <w:tr w:rsidR="00984DED" w:rsidRPr="00984DED" w:rsidTr="00984DED">
        <w:trPr>
          <w:trHeight w:val="322"/>
        </w:trPr>
        <w:tc>
          <w:tcPr>
            <w:tcW w:w="282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8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bidi="ru-RU"/>
              </w:rPr>
            </w:pPr>
            <w:r w:rsidRPr="00984DED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ВСЕГО</w:t>
            </w:r>
          </w:p>
        </w:tc>
        <w:tc>
          <w:tcPr>
            <w:tcW w:w="518" w:type="pct"/>
          </w:tcPr>
          <w:p w:rsidR="00984DED" w:rsidRPr="00984DED" w:rsidRDefault="00984DED" w:rsidP="00984D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4DE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722" w:type="pct"/>
          </w:tcPr>
          <w:p w:rsidR="00984DED" w:rsidRPr="00984DED" w:rsidRDefault="00984DED" w:rsidP="00984DED">
            <w:pP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</w:p>
        </w:tc>
      </w:tr>
    </w:tbl>
    <w:p w:rsidR="00A316AF" w:rsidRPr="00984DED" w:rsidRDefault="00A316AF" w:rsidP="00984DED">
      <w:pPr>
        <w:rPr>
          <w:rFonts w:ascii="Times New Roman" w:hAnsi="Times New Roman" w:cs="Times New Roman"/>
          <w:sz w:val="28"/>
          <w:szCs w:val="28"/>
        </w:rPr>
      </w:pPr>
    </w:p>
    <w:p w:rsidR="00A316AF" w:rsidRPr="000477A7" w:rsidRDefault="00A316AF" w:rsidP="00EB297A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A316AF" w:rsidRPr="000477A7" w:rsidRDefault="00A316AF" w:rsidP="00EB297A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  <w:sectPr w:rsidR="00A316AF" w:rsidRPr="000477A7" w:rsidSect="0025443A">
          <w:pgSz w:w="16837" w:h="11905" w:orient="landscape" w:code="9"/>
          <w:pgMar w:top="720" w:right="720" w:bottom="1134" w:left="720" w:header="567" w:footer="567" w:gutter="0"/>
          <w:pgNumType w:start="2"/>
          <w:cols w:space="720"/>
          <w:noEndnote/>
          <w:titlePg/>
          <w:docGrid w:linePitch="360"/>
        </w:sectPr>
      </w:pPr>
    </w:p>
    <w:p w:rsidR="002D70AD" w:rsidRPr="00EB297A" w:rsidRDefault="00205506" w:rsidP="00EB297A">
      <w:pPr>
        <w:pStyle w:val="1"/>
        <w:spacing w:before="0"/>
        <w:jc w:val="center"/>
        <w:rPr>
          <w:rFonts w:ascii="Times New Roman" w:eastAsia="Arial Unicode MS" w:hAnsi="Times New Roman" w:cs="Times New Roman"/>
          <w:color w:val="auto"/>
        </w:rPr>
      </w:pPr>
      <w:bookmarkStart w:id="3" w:name="_Toc430152399"/>
      <w:r w:rsidRPr="00EB297A">
        <w:rPr>
          <w:rFonts w:ascii="Times New Roman" w:eastAsia="Arial Unicode MS" w:hAnsi="Times New Roman" w:cs="Times New Roman"/>
          <w:color w:val="auto"/>
        </w:rPr>
        <w:lastRenderedPageBreak/>
        <w:t>Поурочное планирование</w:t>
      </w:r>
      <w:bookmarkEnd w:id="3"/>
    </w:p>
    <w:p w:rsidR="00A316AF" w:rsidRDefault="00B542E7" w:rsidP="00EB297A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4" w:name="_Toc430152400"/>
      <w:r w:rsidRPr="00EB297A">
        <w:rPr>
          <w:rFonts w:ascii="Times New Roman" w:hAnsi="Times New Roman" w:cs="Times New Roman"/>
          <w:color w:val="auto"/>
        </w:rPr>
        <w:t>1</w:t>
      </w:r>
      <w:r w:rsidR="00AE4D41">
        <w:rPr>
          <w:rFonts w:ascii="Times New Roman" w:hAnsi="Times New Roman" w:cs="Times New Roman"/>
          <w:color w:val="auto"/>
        </w:rPr>
        <w:t xml:space="preserve"> </w:t>
      </w:r>
      <w:r w:rsidR="00A316AF" w:rsidRPr="00EB297A">
        <w:rPr>
          <w:rFonts w:ascii="Times New Roman" w:hAnsi="Times New Roman" w:cs="Times New Roman"/>
          <w:color w:val="auto"/>
        </w:rPr>
        <w:t>класс</w:t>
      </w:r>
      <w:bookmarkEnd w:id="4"/>
    </w:p>
    <w:p w:rsidR="002F33C2" w:rsidRPr="002F33C2" w:rsidRDefault="002F33C2" w:rsidP="002F33C2"/>
    <w:tbl>
      <w:tblPr>
        <w:tblW w:w="15195" w:type="dxa"/>
        <w:jc w:val="center"/>
        <w:tblInd w:w="-2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5"/>
        <w:gridCol w:w="6038"/>
        <w:gridCol w:w="1707"/>
        <w:gridCol w:w="1276"/>
        <w:gridCol w:w="1559"/>
        <w:gridCol w:w="1134"/>
        <w:gridCol w:w="2306"/>
      </w:tblGrid>
      <w:tr w:rsidR="00EB297A" w:rsidRPr="000477A7" w:rsidTr="0025443A">
        <w:trPr>
          <w:trHeight w:val="230"/>
          <w:tblHeader/>
          <w:jc w:val="center"/>
        </w:trPr>
        <w:tc>
          <w:tcPr>
            <w:tcW w:w="1175" w:type="dxa"/>
            <w:vMerge w:val="restart"/>
            <w:shd w:val="clear" w:color="auto" w:fill="auto"/>
            <w:vAlign w:val="center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0477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6038" w:type="dxa"/>
            <w:vMerge w:val="restart"/>
            <w:shd w:val="clear" w:color="auto" w:fill="auto"/>
            <w:vAlign w:val="center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707" w:type="dxa"/>
            <w:vMerge w:val="restart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Колич</w:t>
            </w: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ство часов</w:t>
            </w:r>
          </w:p>
        </w:tc>
        <w:tc>
          <w:tcPr>
            <w:tcW w:w="1276" w:type="dxa"/>
            <w:vMerge w:val="restart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Теория </w:t>
            </w:r>
          </w:p>
        </w:tc>
        <w:tc>
          <w:tcPr>
            <w:tcW w:w="1559" w:type="dxa"/>
            <w:vMerge w:val="restart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3440" w:type="dxa"/>
            <w:gridSpan w:val="2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проведения </w:t>
            </w:r>
          </w:p>
        </w:tc>
      </w:tr>
      <w:tr w:rsidR="00EB297A" w:rsidRPr="000477A7" w:rsidTr="0025443A">
        <w:trPr>
          <w:trHeight w:val="230"/>
          <w:tblHeader/>
          <w:jc w:val="center"/>
        </w:trPr>
        <w:tc>
          <w:tcPr>
            <w:tcW w:w="1175" w:type="dxa"/>
            <w:vMerge/>
            <w:shd w:val="clear" w:color="auto" w:fill="auto"/>
            <w:vAlign w:val="center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38" w:type="dxa"/>
            <w:vMerge/>
            <w:shd w:val="clear" w:color="auto" w:fill="auto"/>
            <w:vAlign w:val="center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7" w:type="dxa"/>
            <w:vMerge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 </w:t>
            </w:r>
          </w:p>
        </w:tc>
      </w:tr>
      <w:tr w:rsidR="00EB297A" w:rsidRPr="000477A7" w:rsidTr="0025443A">
        <w:trPr>
          <w:jc w:val="center"/>
        </w:trPr>
        <w:tc>
          <w:tcPr>
            <w:tcW w:w="15195" w:type="dxa"/>
            <w:gridSpan w:val="7"/>
            <w:shd w:val="clear" w:color="auto" w:fill="auto"/>
          </w:tcPr>
          <w:p w:rsidR="00EB297A" w:rsidRPr="00EB297A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B29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1. Компьютер и его основные устройства – 6 часов.</w:t>
            </w: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 и организация рабочего места в кабинете информатики. Человек и ко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 xml:space="preserve">пьютер. 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Устройство управления – мышь. Общие свед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ния.</w:t>
            </w:r>
          </w:p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Устройство управления – мышь. Главная и второстепенная кнопка.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Устройство управления – мышь. Перетаскив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ние объектов.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 xml:space="preserve">Стандартные элементы интерфейса. Колесо прокрутки. 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Итоговый урок по 1 разделу.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5195" w:type="dxa"/>
            <w:gridSpan w:val="7"/>
            <w:shd w:val="clear" w:color="auto" w:fill="auto"/>
          </w:tcPr>
          <w:p w:rsidR="00EB297A" w:rsidRPr="00EB297A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B29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Раздел 2. Графический редактор </w:t>
            </w:r>
            <w:r w:rsidRPr="00EB297A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Paint</w:t>
            </w:r>
            <w:r w:rsidRPr="00EB29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– 14 часов.</w:t>
            </w: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программой </w:t>
            </w:r>
            <w:r w:rsidRPr="000477A7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Paint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. Структура окна программы. Инструменты для рисования. Л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 xml:space="preserve">стик. 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 xml:space="preserve">Геометрические фигуры редактора. Заливка. 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Использование инструментов “Линия” “Кривая линия”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Выделение      и копирование фрагментов изо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ражения.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Отражение и поворот выделенных фрагментов.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Работа с текстом.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13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Итоговый проект “Новогодняя сказка”. Елка.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Итоговый проект “Новогодняя сказка”. Дед Мороз.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Итоговый проект “Новогодняя сказка”. Снег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рочка.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Итоговый проект “Новогодняя сказка”. Снег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вик.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Итоговый проект “Новогодняя сказка”. Обезь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на.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F8207C" w:rsidRPr="000477A7" w:rsidRDefault="00F8207C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18 -19</w:t>
            </w:r>
          </w:p>
        </w:tc>
        <w:tc>
          <w:tcPr>
            <w:tcW w:w="6038" w:type="dxa"/>
            <w:shd w:val="clear" w:color="auto" w:fill="auto"/>
          </w:tcPr>
          <w:p w:rsidR="00F8207C" w:rsidRPr="000477A7" w:rsidRDefault="00F8207C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Итоговый проект “Новогодняя сказка”. Созд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ние фона, объединение фрагментов в единый рисунок.</w:t>
            </w:r>
          </w:p>
        </w:tc>
        <w:tc>
          <w:tcPr>
            <w:tcW w:w="1707" w:type="dxa"/>
          </w:tcPr>
          <w:p w:rsidR="00F8207C" w:rsidRPr="000477A7" w:rsidRDefault="00F8207C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8207C" w:rsidRPr="000477A7" w:rsidRDefault="00F8207C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F8207C" w:rsidRPr="000477A7" w:rsidRDefault="00F8207C" w:rsidP="00EB297A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6" w:type="dxa"/>
          </w:tcPr>
          <w:p w:rsidR="00F8207C" w:rsidRPr="000477A7" w:rsidRDefault="00F8207C" w:rsidP="00EB297A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20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 xml:space="preserve">Защита проекта </w:t>
            </w:r>
            <w:r w:rsidRPr="000477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“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Новогодняя сказка</w:t>
            </w:r>
            <w:r w:rsidRPr="000477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5195" w:type="dxa"/>
            <w:gridSpan w:val="7"/>
            <w:shd w:val="clear" w:color="auto" w:fill="auto"/>
          </w:tcPr>
          <w:p w:rsidR="00F8207C" w:rsidRPr="00F8207C" w:rsidRDefault="00F8207C" w:rsidP="00EB297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207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Раздел 3. Текстовый процессор </w:t>
            </w:r>
            <w:r w:rsidRPr="00F8207C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Open</w:t>
            </w:r>
            <w:r w:rsidRPr="00F8207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F8207C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Office</w:t>
            </w:r>
            <w:r w:rsidRPr="00F8207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F8207C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Writer</w:t>
            </w:r>
            <w:r w:rsidRPr="00F8207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– 13 часов.</w:t>
            </w: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текстовым процессором </w:t>
            </w:r>
            <w:r w:rsidRPr="000477A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en-US"/>
              </w:rPr>
              <w:t>Open</w:t>
            </w:r>
            <w:r w:rsidRPr="000477A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0477A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en-US"/>
              </w:rPr>
              <w:t>O</w:t>
            </w:r>
            <w:r w:rsidRPr="000477A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en-US"/>
              </w:rPr>
              <w:t>f</w:t>
            </w:r>
            <w:r w:rsidRPr="000477A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en-US"/>
              </w:rPr>
              <w:t>fice</w:t>
            </w:r>
            <w:r w:rsidRPr="000477A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0477A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en-US"/>
              </w:rPr>
              <w:t>Writer</w:t>
            </w:r>
            <w:r w:rsidRPr="000477A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. Структура окна.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22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Набор и редактирование текста. Сохранение файла.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Форматирование текста.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Графические объекты. Создание схем.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простых таблиц. 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Вставка изображений.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Проект “9 мая”. Создание текстовой части.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Проект “9 мая”. Создание таблицы.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Проект “9 мая”.  Создание и вставка рисунка.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Проект “9 мая”. Резерв.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 xml:space="preserve">Защита проекта </w:t>
            </w:r>
            <w:r w:rsidRPr="000477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“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9 мая</w:t>
            </w:r>
            <w:r w:rsidRPr="000477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”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32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Итоговое повторение за курс 1 класса.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297A" w:rsidRPr="000477A7" w:rsidTr="0025443A">
        <w:trPr>
          <w:jc w:val="center"/>
        </w:trPr>
        <w:tc>
          <w:tcPr>
            <w:tcW w:w="1175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6038" w:type="dxa"/>
            <w:shd w:val="clear" w:color="auto" w:fill="auto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Резерв.</w:t>
            </w:r>
          </w:p>
        </w:tc>
        <w:tc>
          <w:tcPr>
            <w:tcW w:w="1707" w:type="dxa"/>
          </w:tcPr>
          <w:p w:rsidR="00EB297A" w:rsidRPr="000477A7" w:rsidRDefault="00EB297A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6" w:type="dxa"/>
          </w:tcPr>
          <w:p w:rsidR="00EB297A" w:rsidRPr="000477A7" w:rsidRDefault="00EB297A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33C2" w:rsidRDefault="002F33C2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2F33C2" w:rsidRPr="00EB297A" w:rsidRDefault="002F33C2" w:rsidP="002F33C2">
      <w:pPr>
        <w:pStyle w:val="1"/>
        <w:spacing w:before="0"/>
        <w:jc w:val="center"/>
        <w:rPr>
          <w:rFonts w:ascii="Times New Roman" w:eastAsia="Arial Unicode MS" w:hAnsi="Times New Roman" w:cs="Times New Roman"/>
          <w:color w:val="auto"/>
        </w:rPr>
      </w:pPr>
      <w:r w:rsidRPr="00EB297A">
        <w:rPr>
          <w:rFonts w:ascii="Times New Roman" w:eastAsia="Arial Unicode MS" w:hAnsi="Times New Roman" w:cs="Times New Roman"/>
          <w:color w:val="auto"/>
        </w:rPr>
        <w:t>Поурочное планирование</w:t>
      </w:r>
    </w:p>
    <w:p w:rsidR="00A316AF" w:rsidRDefault="00B542E7" w:rsidP="002F33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>2</w:t>
      </w:r>
      <w:r w:rsidR="00A316AF" w:rsidRPr="000477A7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2F33C2" w:rsidRPr="000477A7" w:rsidRDefault="002F33C2" w:rsidP="002F33C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29" w:type="dxa"/>
        <w:jc w:val="center"/>
        <w:tblInd w:w="-3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6703"/>
        <w:gridCol w:w="1701"/>
        <w:gridCol w:w="1276"/>
        <w:gridCol w:w="1559"/>
        <w:gridCol w:w="1146"/>
        <w:gridCol w:w="1552"/>
      </w:tblGrid>
      <w:tr w:rsidR="00F8207C" w:rsidRPr="000477A7" w:rsidTr="0025443A">
        <w:trPr>
          <w:trHeight w:val="323"/>
          <w:tblHeader/>
          <w:jc w:val="center"/>
        </w:trPr>
        <w:tc>
          <w:tcPr>
            <w:tcW w:w="1092" w:type="dxa"/>
            <w:vMerge w:val="restart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6703" w:type="dxa"/>
            <w:vMerge w:val="restart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701" w:type="dxa"/>
            <w:vMerge w:val="restart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Колич</w:t>
            </w: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ство часов</w:t>
            </w:r>
          </w:p>
        </w:tc>
        <w:tc>
          <w:tcPr>
            <w:tcW w:w="1276" w:type="dxa"/>
            <w:vMerge w:val="restart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559" w:type="dxa"/>
            <w:vMerge w:val="restart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2698" w:type="dxa"/>
            <w:gridSpan w:val="2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F8207C" w:rsidRPr="000477A7" w:rsidTr="0025443A">
        <w:trPr>
          <w:trHeight w:val="322"/>
          <w:tblHeader/>
          <w:jc w:val="center"/>
        </w:trPr>
        <w:tc>
          <w:tcPr>
            <w:tcW w:w="1092" w:type="dxa"/>
            <w:vMerge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703" w:type="dxa"/>
            <w:vMerge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1552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 </w:t>
            </w:r>
          </w:p>
        </w:tc>
      </w:tr>
      <w:tr w:rsidR="00F8207C" w:rsidRPr="000477A7" w:rsidTr="0025443A">
        <w:trPr>
          <w:jc w:val="center"/>
        </w:trPr>
        <w:tc>
          <w:tcPr>
            <w:tcW w:w="15029" w:type="dxa"/>
            <w:gridSpan w:val="7"/>
          </w:tcPr>
          <w:p w:rsidR="00F8207C" w:rsidRPr="00F8207C" w:rsidRDefault="00F8207C" w:rsidP="00EB297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207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1. Виды информации, человек и компьютер – 8 часов.</w:t>
            </w: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Человек и информация. Техника безопасности.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4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 xml:space="preserve">Какая бывает информация. 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4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Источники информации. Проект “Краски осени”.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4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Приемники информации. Проект “Краски осени”.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4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Компьютер и его части. Проект “Краски осени”.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4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0477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-7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Итоговый урок по главе 1. Проект “Краски осени”.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4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Защита проекта “Краски осени”.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5029" w:type="dxa"/>
            <w:gridSpan w:val="7"/>
          </w:tcPr>
          <w:p w:rsidR="00F8207C" w:rsidRPr="00F8207C" w:rsidRDefault="00F8207C" w:rsidP="00EB297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207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2. Кодирование информации – 8 часов.</w:t>
            </w: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Носители информации.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4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10-11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 xml:space="preserve">Кодирование информации. Проект 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4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Письменные источники информации. Проект “Гла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ные символы страны”.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4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Языки людей и языки программирования. Проект “Главные символы страны”.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4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14-15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Итоговый урок по главе 2. Проект “Главные символы страны”.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4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Защита проекта “Главные символы страны”.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5029" w:type="dxa"/>
            <w:gridSpan w:val="7"/>
          </w:tcPr>
          <w:p w:rsidR="00F8207C" w:rsidRPr="00F8207C" w:rsidRDefault="00F8207C" w:rsidP="00EB297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207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3. Информация и данные – 9 часов.</w:t>
            </w: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 xml:space="preserve">Текстовые данные. 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4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 xml:space="preserve">Графические данные. 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4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 xml:space="preserve">Числовая информация.  Проект “Моя семья” 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4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Десятичное кодирование. ТБ. Проект “Моя семья”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4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21-22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 xml:space="preserve">Двоичное кодирование.  Проект “Моя семья” 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4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Числовые данные.</w:t>
            </w:r>
            <w:proofErr w:type="gramStart"/>
            <w:r w:rsidRPr="000477A7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Проект “Моя семья”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4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24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Итоговый урок по главе 3. Проект “Моя семья”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4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Защита проекта. Проект “Моя семья”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5029" w:type="dxa"/>
            <w:gridSpan w:val="7"/>
          </w:tcPr>
          <w:p w:rsidR="00F8207C" w:rsidRPr="00F8207C" w:rsidRDefault="00F8207C" w:rsidP="00EB297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207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Раздел 4. Документы и способы их создания – 9 часов.</w:t>
            </w: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 xml:space="preserve">Документ и его создание.  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4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документ и файл. 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4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Поиск документа. Проект “Как живые существа пользуются органами чувств? ”, или “Кто и как”.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4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текстового документа. Проект “Кто и как”. 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4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Создание графического документа. Проект “Кто и как”.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4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Итоговый урок по главе 4. Проект “Кто и как”.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46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Итоговое повторение за курс 2 класса. Проект “Кто и как”.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207C" w:rsidRPr="000477A7" w:rsidRDefault="00F8207C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dxa"/>
          </w:tcPr>
          <w:p w:rsidR="00F8207C" w:rsidRPr="000477A7" w:rsidRDefault="00F8207C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Защита проекта Проект “Кто и как”.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07C" w:rsidRPr="000477A7" w:rsidTr="0025443A">
        <w:trPr>
          <w:jc w:val="center"/>
        </w:trPr>
        <w:tc>
          <w:tcPr>
            <w:tcW w:w="109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6703" w:type="dxa"/>
          </w:tcPr>
          <w:p w:rsidR="00F8207C" w:rsidRPr="000477A7" w:rsidRDefault="00F8207C" w:rsidP="00EB29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 xml:space="preserve">РЕЗЕРВ </w:t>
            </w:r>
          </w:p>
        </w:tc>
        <w:tc>
          <w:tcPr>
            <w:tcW w:w="1701" w:type="dxa"/>
          </w:tcPr>
          <w:p w:rsidR="00F8207C" w:rsidRPr="000477A7" w:rsidRDefault="00F8207C" w:rsidP="00EB2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6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:rsidR="00F8207C" w:rsidRPr="000477A7" w:rsidRDefault="00F8207C" w:rsidP="00EB2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16AF" w:rsidRPr="000477A7" w:rsidRDefault="00A316AF" w:rsidP="00EB297A">
      <w:pPr>
        <w:rPr>
          <w:rFonts w:ascii="Times New Roman" w:hAnsi="Times New Roman" w:cs="Times New Roman"/>
          <w:sz w:val="28"/>
          <w:szCs w:val="28"/>
        </w:rPr>
      </w:pPr>
    </w:p>
    <w:p w:rsidR="00336706" w:rsidRPr="000477A7" w:rsidRDefault="00336706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2F33C2" w:rsidRPr="00EB297A" w:rsidRDefault="002F33C2" w:rsidP="002F33C2">
      <w:pPr>
        <w:pStyle w:val="1"/>
        <w:spacing w:before="0"/>
        <w:jc w:val="center"/>
        <w:rPr>
          <w:rFonts w:ascii="Times New Roman" w:eastAsia="Arial Unicode MS" w:hAnsi="Times New Roman" w:cs="Times New Roman"/>
          <w:color w:val="auto"/>
        </w:rPr>
      </w:pPr>
      <w:r w:rsidRPr="00EB297A">
        <w:rPr>
          <w:rFonts w:ascii="Times New Roman" w:eastAsia="Arial Unicode MS" w:hAnsi="Times New Roman" w:cs="Times New Roman"/>
          <w:color w:val="auto"/>
        </w:rPr>
        <w:lastRenderedPageBreak/>
        <w:t>Поурочное планирование</w:t>
      </w:r>
    </w:p>
    <w:p w:rsidR="00336706" w:rsidRDefault="009F56F7" w:rsidP="002F33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3 </w:t>
      </w:r>
      <w:r w:rsidRPr="000477A7"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pPr w:leftFromText="180" w:rightFromText="180" w:vertAnchor="text" w:horzAnchor="margin" w:tblpY="222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068"/>
        <w:gridCol w:w="142"/>
        <w:gridCol w:w="460"/>
        <w:gridCol w:w="1099"/>
        <w:gridCol w:w="177"/>
        <w:gridCol w:w="1099"/>
        <w:gridCol w:w="460"/>
        <w:gridCol w:w="1134"/>
        <w:gridCol w:w="391"/>
        <w:gridCol w:w="2693"/>
        <w:gridCol w:w="1134"/>
        <w:gridCol w:w="1134"/>
      </w:tblGrid>
      <w:tr w:rsidR="00E415B3" w:rsidRPr="000477A7" w:rsidTr="00E415B3">
        <w:trPr>
          <w:trHeight w:val="323"/>
          <w:tblHeader/>
        </w:trPr>
        <w:tc>
          <w:tcPr>
            <w:tcW w:w="710" w:type="dxa"/>
            <w:vMerge w:val="restart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068" w:type="dxa"/>
            <w:vMerge w:val="restart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701" w:type="dxa"/>
            <w:gridSpan w:val="3"/>
            <w:vMerge w:val="restart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Колич</w:t>
            </w: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ство часов</w:t>
            </w:r>
          </w:p>
        </w:tc>
        <w:tc>
          <w:tcPr>
            <w:tcW w:w="1276" w:type="dxa"/>
            <w:gridSpan w:val="2"/>
            <w:vMerge w:val="restart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985" w:type="dxa"/>
            <w:gridSpan w:val="3"/>
            <w:vMerge w:val="restart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4961" w:type="dxa"/>
            <w:gridSpan w:val="3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E415B3" w:rsidRPr="000477A7" w:rsidTr="00E415B3">
        <w:trPr>
          <w:trHeight w:val="322"/>
          <w:tblHeader/>
        </w:trPr>
        <w:tc>
          <w:tcPr>
            <w:tcW w:w="710" w:type="dxa"/>
            <w:vMerge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068" w:type="dxa"/>
            <w:vMerge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vMerge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2268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 </w:t>
            </w:r>
          </w:p>
        </w:tc>
      </w:tr>
      <w:tr w:rsidR="00E415B3" w:rsidRPr="000477A7" w:rsidTr="00E415B3">
        <w:tc>
          <w:tcPr>
            <w:tcW w:w="15701" w:type="dxa"/>
            <w:gridSpan w:val="13"/>
          </w:tcPr>
          <w:p w:rsidR="00E415B3" w:rsidRPr="00F8207C" w:rsidRDefault="00E415B3" w:rsidP="00E415B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207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Раздел 1. </w:t>
            </w:r>
            <w:r w:rsidRPr="00F8207C"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  <w:t>Информация, человек и компьютер – 6 часов</w:t>
            </w: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ТБ и правила поведения в компьютерном классе. Человек и информация. Проект “Моя малая родина”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  <w:gridSpan w:val="3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827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и приемники </w:t>
            </w:r>
            <w:proofErr w:type="spellStart"/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информаци</w:t>
            </w:r>
            <w:proofErr w:type="spellEnd"/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. Проект “Моя малая родина”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  <w:gridSpan w:val="3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827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Носители информации. Проект “Моя малая родина”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  <w:gridSpan w:val="3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827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Компьютер. Проект “Моя малая родина”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  <w:gridSpan w:val="3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827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Итоговый урок по главе 1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  <w:gridSpan w:val="3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827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Защита проекта “Моя малая родина”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  <w:gridSpan w:val="3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827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15701" w:type="dxa"/>
            <w:gridSpan w:val="13"/>
          </w:tcPr>
          <w:p w:rsidR="00E415B3" w:rsidRPr="00F8207C" w:rsidRDefault="00E415B3" w:rsidP="00E415B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207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Раздел 2. </w:t>
            </w:r>
            <w:r w:rsidRPr="00F8207C"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  <w:t xml:space="preserve">Действия с информацией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  <w:t xml:space="preserve">– </w:t>
            </w:r>
            <w:r w:rsidRPr="00F8207C"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  <w:t xml:space="preserve"> </w:t>
            </w:r>
            <w:r w:rsidRPr="00F8207C"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  <w:t>часов</w:t>
            </w: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Получение информации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  <w:gridSpan w:val="3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827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Представление информации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  <w:gridSpan w:val="3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827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Кодирование информации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  <w:gridSpan w:val="3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827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Кодирование и шифрование данных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  <w:gridSpan w:val="3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827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Хранение информации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985" w:type="dxa"/>
            <w:gridSpan w:val="3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827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Обработка числовой информации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2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 xml:space="preserve">Обработка </w:t>
            </w:r>
            <w:proofErr w:type="gramStart"/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текстовой</w:t>
            </w:r>
            <w:proofErr w:type="gramEnd"/>
            <w:r w:rsidRPr="000477A7">
              <w:rPr>
                <w:rFonts w:ascii="Times New Roman" w:hAnsi="Times New Roman" w:cs="Times New Roman"/>
                <w:sz w:val="28"/>
                <w:szCs w:val="28"/>
              </w:rPr>
              <w:t xml:space="preserve"> и графической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2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Итоговый урок по главе 2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2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Защита проекта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gridSpan w:val="3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2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15701" w:type="dxa"/>
            <w:gridSpan w:val="13"/>
          </w:tcPr>
          <w:p w:rsidR="00E415B3" w:rsidRPr="00F8207C" w:rsidRDefault="00E415B3" w:rsidP="00E415B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207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Раздел 3. </w:t>
            </w:r>
            <w:r w:rsidRPr="00F8207C"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  <w:t xml:space="preserve">Мир объектов 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  <w:t xml:space="preserve">– </w:t>
            </w:r>
            <w:r w:rsidRPr="00F8207C"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  <w:t xml:space="preserve"> </w:t>
            </w:r>
            <w:r w:rsidRPr="00F8207C"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  <w:t>часов</w:t>
            </w: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ТБ и правила поведения в компьютерном классе. Объект и его имя</w:t>
            </w:r>
          </w:p>
        </w:tc>
        <w:tc>
          <w:tcPr>
            <w:tcW w:w="460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  <w:gridSpan w:val="4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Объект и его свойства</w:t>
            </w:r>
          </w:p>
        </w:tc>
        <w:tc>
          <w:tcPr>
            <w:tcW w:w="460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  <w:gridSpan w:val="4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Функции объекта (Часть 1)</w:t>
            </w:r>
          </w:p>
        </w:tc>
        <w:tc>
          <w:tcPr>
            <w:tcW w:w="460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  <w:gridSpan w:val="4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19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Функции объекта (Часть 2)</w:t>
            </w:r>
          </w:p>
        </w:tc>
        <w:tc>
          <w:tcPr>
            <w:tcW w:w="460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  <w:gridSpan w:val="4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Отношения между объектами</w:t>
            </w:r>
          </w:p>
        </w:tc>
        <w:tc>
          <w:tcPr>
            <w:tcW w:w="460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  <w:gridSpan w:val="4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Характеристика объекта</w:t>
            </w:r>
          </w:p>
        </w:tc>
        <w:tc>
          <w:tcPr>
            <w:tcW w:w="460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  <w:gridSpan w:val="4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Документ и данные об объекте</w:t>
            </w:r>
          </w:p>
        </w:tc>
        <w:tc>
          <w:tcPr>
            <w:tcW w:w="460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  <w:gridSpan w:val="4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Итоговый урок по главе 3</w:t>
            </w:r>
          </w:p>
        </w:tc>
        <w:tc>
          <w:tcPr>
            <w:tcW w:w="460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  <w:gridSpan w:val="4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Защита проекта</w:t>
            </w:r>
          </w:p>
        </w:tc>
        <w:tc>
          <w:tcPr>
            <w:tcW w:w="460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  <w:gridSpan w:val="4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15701" w:type="dxa"/>
            <w:gridSpan w:val="13"/>
          </w:tcPr>
          <w:p w:rsidR="00E415B3" w:rsidRPr="00F8207C" w:rsidRDefault="00E415B3" w:rsidP="00E415B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8207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Раздел 4. </w:t>
            </w:r>
            <w:r w:rsidRPr="00F8207C"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  <w:t>Компьютер, системы и сети – 10 часов</w:t>
            </w: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Компьютер — это система</w:t>
            </w:r>
          </w:p>
        </w:tc>
        <w:tc>
          <w:tcPr>
            <w:tcW w:w="460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  <w:gridSpan w:val="4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Системные программы и операционная система</w:t>
            </w:r>
          </w:p>
        </w:tc>
        <w:tc>
          <w:tcPr>
            <w:tcW w:w="460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  <w:gridSpan w:val="4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Файловая система</w:t>
            </w:r>
          </w:p>
        </w:tc>
        <w:tc>
          <w:tcPr>
            <w:tcW w:w="460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  <w:gridSpan w:val="4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Компьютерные сети</w:t>
            </w:r>
          </w:p>
        </w:tc>
        <w:tc>
          <w:tcPr>
            <w:tcW w:w="460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  <w:gridSpan w:val="4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Информационные системы</w:t>
            </w:r>
          </w:p>
        </w:tc>
        <w:tc>
          <w:tcPr>
            <w:tcW w:w="460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  <w:gridSpan w:val="4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Итоговый урок по главе 4</w:t>
            </w:r>
          </w:p>
        </w:tc>
        <w:tc>
          <w:tcPr>
            <w:tcW w:w="460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  <w:gridSpan w:val="4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Защита проекта</w:t>
            </w:r>
          </w:p>
        </w:tc>
        <w:tc>
          <w:tcPr>
            <w:tcW w:w="460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  <w:gridSpan w:val="4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Итоговое повторение за курс 3 класса</w:t>
            </w:r>
          </w:p>
        </w:tc>
        <w:tc>
          <w:tcPr>
            <w:tcW w:w="460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  <w:gridSpan w:val="4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460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  <w:gridSpan w:val="4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15B3" w:rsidRPr="000477A7" w:rsidTr="00E415B3">
        <w:tc>
          <w:tcPr>
            <w:tcW w:w="710" w:type="dxa"/>
          </w:tcPr>
          <w:p w:rsidR="00E415B3" w:rsidRPr="000477A7" w:rsidRDefault="00E415B3" w:rsidP="00E415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5210" w:type="dxa"/>
            <w:gridSpan w:val="2"/>
          </w:tcPr>
          <w:p w:rsidR="00E415B3" w:rsidRPr="000477A7" w:rsidRDefault="00E415B3" w:rsidP="00E415B3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460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2" w:type="dxa"/>
            <w:gridSpan w:val="4"/>
          </w:tcPr>
          <w:p w:rsidR="00E415B3" w:rsidRPr="000477A7" w:rsidRDefault="00E415B3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33C2" w:rsidRPr="000477A7" w:rsidRDefault="002F33C2" w:rsidP="002F33C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6F7" w:rsidRPr="000477A7" w:rsidRDefault="009F56F7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336706" w:rsidRDefault="00336706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8D7E4C" w:rsidRDefault="008D7E4C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8D7E4C" w:rsidRDefault="008D7E4C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8D7E4C" w:rsidRDefault="008D7E4C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8D7E4C" w:rsidRDefault="008D7E4C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8D7E4C" w:rsidRDefault="008D7E4C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8D7E4C" w:rsidRDefault="008D7E4C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8D7E4C" w:rsidRDefault="008D7E4C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8D7E4C" w:rsidRDefault="008D7E4C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8D7E4C" w:rsidRDefault="008D7E4C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8D7E4C" w:rsidRDefault="008D7E4C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8D7E4C" w:rsidRPr="00EB297A" w:rsidRDefault="008D7E4C" w:rsidP="008D7E4C">
      <w:pPr>
        <w:pStyle w:val="1"/>
        <w:spacing w:before="0"/>
        <w:jc w:val="center"/>
        <w:rPr>
          <w:rFonts w:ascii="Times New Roman" w:eastAsia="Arial Unicode MS" w:hAnsi="Times New Roman" w:cs="Times New Roman"/>
          <w:color w:val="auto"/>
        </w:rPr>
      </w:pPr>
      <w:r w:rsidRPr="00EB297A">
        <w:rPr>
          <w:rFonts w:ascii="Times New Roman" w:eastAsia="Arial Unicode MS" w:hAnsi="Times New Roman" w:cs="Times New Roman"/>
          <w:color w:val="auto"/>
        </w:rPr>
        <w:lastRenderedPageBreak/>
        <w:t>Поурочное планирование</w:t>
      </w:r>
    </w:p>
    <w:p w:rsidR="008D7E4C" w:rsidRDefault="008D7E4C" w:rsidP="008D7E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0477A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477A7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8D7E4C" w:rsidRPr="000477A7" w:rsidRDefault="008D7E4C" w:rsidP="008D7E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="-68" w:tblpY="1"/>
        <w:tblOverlap w:val="never"/>
        <w:tblW w:w="81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6"/>
        <w:gridCol w:w="5805"/>
        <w:gridCol w:w="2489"/>
        <w:gridCol w:w="1864"/>
        <w:gridCol w:w="2275"/>
        <w:gridCol w:w="1539"/>
        <w:gridCol w:w="117"/>
        <w:gridCol w:w="879"/>
        <w:gridCol w:w="2859"/>
        <w:gridCol w:w="2275"/>
        <w:gridCol w:w="2275"/>
        <w:gridCol w:w="2280"/>
      </w:tblGrid>
      <w:tr w:rsidR="009D27CD" w:rsidRPr="0094425E" w:rsidTr="00E415B3">
        <w:trPr>
          <w:gridAfter w:val="4"/>
          <w:wAfter w:w="1908" w:type="pct"/>
          <w:trHeight w:val="346"/>
        </w:trPr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7CD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1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  <w:r w:rsidRPr="009442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урока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7CD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425E"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ичест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4425E">
              <w:rPr>
                <w:rFonts w:ascii="Times New Roman" w:hAnsi="Times New Roman" w:cs="Times New Roman"/>
                <w:b/>
                <w:sz w:val="28"/>
                <w:szCs w:val="28"/>
              </w:rPr>
              <w:t>во</w:t>
            </w:r>
            <w:proofErr w:type="gramEnd"/>
            <w:r w:rsidRPr="009442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Теория 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Практика 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проведения </w:t>
            </w:r>
          </w:p>
        </w:tc>
      </w:tr>
      <w:tr w:rsidR="009D27CD" w:rsidRPr="0094425E" w:rsidTr="00E415B3">
        <w:trPr>
          <w:gridAfter w:val="4"/>
          <w:wAfter w:w="1908" w:type="pct"/>
          <w:trHeight w:val="346"/>
        </w:trPr>
        <w:tc>
          <w:tcPr>
            <w:tcW w:w="1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94425E" w:rsidRPr="0094425E" w:rsidTr="00E415B3">
        <w:trPr>
          <w:gridAfter w:val="4"/>
          <w:wAfter w:w="1908" w:type="pct"/>
        </w:trPr>
        <w:tc>
          <w:tcPr>
            <w:tcW w:w="30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25E" w:rsidRPr="0094425E" w:rsidRDefault="0094425E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bidi="ru-RU"/>
              </w:rPr>
              <w:t xml:space="preserve">Раздел 1. </w:t>
            </w:r>
            <w:r w:rsidRPr="0094425E">
              <w:rPr>
                <w:rFonts w:ascii="Times New Roman" w:eastAsia="Century Schoolbook" w:hAnsi="Times New Roman" w:cs="Times New Roman"/>
                <w:i/>
                <w:sz w:val="28"/>
                <w:szCs w:val="28"/>
                <w:lang w:bidi="ru-RU"/>
              </w:rPr>
              <w:t xml:space="preserve"> </w:t>
            </w:r>
            <w:r w:rsidRPr="0094425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bidi="ru-RU"/>
              </w:rPr>
              <w:t xml:space="preserve">Повторение – </w:t>
            </w:r>
            <w:r w:rsidRPr="0094425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 часов</w:t>
            </w: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Человек в мире информации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Действия с данными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  <w:trHeight w:val="273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Объект и его свойства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Отношения между объектами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Компьютер как система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Повторение, компьютерный практикум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Работа со словарем и контроль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c>
          <w:tcPr>
            <w:tcW w:w="30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bidi="ru-RU"/>
              </w:rPr>
              <w:t xml:space="preserve">Раздел 2. </w:t>
            </w:r>
            <w:r w:rsidRPr="0094425E">
              <w:rPr>
                <w:rFonts w:ascii="Times New Roman" w:hAnsi="Times New Roman" w:cs="Times New Roman"/>
                <w:bCs/>
                <w:i/>
                <w:sz w:val="28"/>
                <w:szCs w:val="28"/>
                <w:lang w:bidi="ru-RU"/>
              </w:rPr>
              <w:t xml:space="preserve"> </w:t>
            </w:r>
            <w:r w:rsidRPr="0094425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bidi="ru-RU"/>
              </w:rPr>
              <w:t xml:space="preserve">Суждение, умозаключение, понятие – </w:t>
            </w:r>
            <w:r w:rsidRPr="0094425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 часов</w:t>
            </w:r>
          </w:p>
        </w:tc>
        <w:tc>
          <w:tcPr>
            <w:tcW w:w="563" w:type="pct"/>
          </w:tcPr>
          <w:p w:rsidR="009D27CD" w:rsidRPr="0094425E" w:rsidRDefault="009D27CD" w:rsidP="00E41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" w:type="pct"/>
          </w:tcPr>
          <w:p w:rsidR="009D27CD" w:rsidRPr="0094425E" w:rsidRDefault="009D27CD" w:rsidP="00E415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" w:type="pct"/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9" w:type="pct"/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Мир понятий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Деление понятий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Обобщение понятий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Отношения между понятиями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Понятия «истина» и «ложь»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Суждение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Умозаключение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Повторение, компьютерный практикум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Работа со словарем и контроль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30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bidi="ru-RU"/>
              </w:rPr>
              <w:t xml:space="preserve">Раздел 3. Мир моделей – </w:t>
            </w:r>
            <w:r w:rsidRPr="0094425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 часов</w:t>
            </w: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Модель объекта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Текстовая и графическая модели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Алгоритм как модель действий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Формы записи алгоритмов. Виды алгоритмов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Исполнитель алгоритма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Компьютер как исполнитель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Повторение, работа со словарем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Работа со словарем, контрольное тестирование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30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bidi="ru-RU"/>
              </w:rPr>
              <w:t xml:space="preserve">Раздел 4. Управление – </w:t>
            </w:r>
            <w:r w:rsidRPr="0094425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0</w:t>
            </w:r>
            <w:r w:rsidRPr="0094425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часов</w:t>
            </w: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Кто кем и зачем управляет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Управляющий объект и объект управления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Цель управления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Управляющее воздействие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Средство управления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D7E4C" w:rsidRPr="0094425E" w:rsidTr="00E415B3">
        <w:trPr>
          <w:gridAfter w:val="4"/>
          <w:wAfter w:w="1908" w:type="pct"/>
          <w:trHeight w:val="346"/>
        </w:trPr>
        <w:tc>
          <w:tcPr>
            <w:tcW w:w="1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E4C" w:rsidRDefault="008D7E4C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8D7E4C" w:rsidRPr="0094425E" w:rsidRDefault="008D7E4C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1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E4C" w:rsidRPr="0094425E" w:rsidRDefault="008D7E4C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Тема</w:t>
            </w:r>
            <w:r w:rsidRPr="009442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урока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E4C" w:rsidRDefault="008D7E4C" w:rsidP="00E415B3">
            <w:pPr>
              <w:pStyle w:val="af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4425E"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ичест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  <w:p w:rsidR="008D7E4C" w:rsidRPr="0094425E" w:rsidRDefault="008D7E4C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4425E">
              <w:rPr>
                <w:rFonts w:ascii="Times New Roman" w:hAnsi="Times New Roman" w:cs="Times New Roman"/>
                <w:b/>
                <w:sz w:val="28"/>
                <w:szCs w:val="28"/>
              </w:rPr>
              <w:t>во</w:t>
            </w:r>
            <w:proofErr w:type="gramEnd"/>
            <w:r w:rsidRPr="009442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E4C" w:rsidRPr="0094425E" w:rsidRDefault="008D7E4C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Теория 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E4C" w:rsidRPr="0094425E" w:rsidRDefault="008D7E4C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Практика </w:t>
            </w:r>
          </w:p>
        </w:tc>
        <w:tc>
          <w:tcPr>
            <w:tcW w:w="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4C" w:rsidRPr="0094425E" w:rsidRDefault="008D7E4C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проведения </w:t>
            </w:r>
          </w:p>
        </w:tc>
      </w:tr>
      <w:tr w:rsidR="008D7E4C" w:rsidRPr="0094425E" w:rsidTr="00E415B3">
        <w:trPr>
          <w:gridAfter w:val="4"/>
          <w:wAfter w:w="1908" w:type="pct"/>
          <w:trHeight w:val="346"/>
        </w:trPr>
        <w:tc>
          <w:tcPr>
            <w:tcW w:w="1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4C" w:rsidRPr="0094425E" w:rsidRDefault="008D7E4C" w:rsidP="00E415B3">
            <w:pPr>
              <w:pStyle w:val="af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4C" w:rsidRPr="0094425E" w:rsidRDefault="008D7E4C" w:rsidP="00E415B3">
            <w:pPr>
              <w:pStyle w:val="af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4C" w:rsidRPr="0094425E" w:rsidRDefault="008D7E4C" w:rsidP="00E415B3">
            <w:pPr>
              <w:pStyle w:val="af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4C" w:rsidRPr="0094425E" w:rsidRDefault="008D7E4C" w:rsidP="00E415B3">
            <w:pPr>
              <w:pStyle w:val="af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4C" w:rsidRPr="0094425E" w:rsidRDefault="008D7E4C" w:rsidP="00E415B3">
            <w:pPr>
              <w:pStyle w:val="af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4C" w:rsidRPr="0094425E" w:rsidRDefault="008D7E4C" w:rsidP="00E415B3">
            <w:pPr>
              <w:pStyle w:val="af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E4C" w:rsidRPr="0094425E" w:rsidRDefault="008D7E4C" w:rsidP="00E415B3">
            <w:pPr>
              <w:pStyle w:val="af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Результат управления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Современные средства коммуникации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Работа со словарем, тестирование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0477A7" w:rsidRDefault="009D27CD" w:rsidP="00E41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D27CD" w:rsidRPr="0094425E" w:rsidTr="00E415B3">
        <w:trPr>
          <w:gridAfter w:val="4"/>
          <w:wAfter w:w="1908" w:type="pct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7CD" w:rsidRPr="0094425E" w:rsidRDefault="009D27CD" w:rsidP="00E415B3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Обобщение изученного материала в 4 классе.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4425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7CD" w:rsidRPr="0094425E" w:rsidRDefault="009D27CD" w:rsidP="00E415B3">
            <w:pPr>
              <w:pStyle w:val="af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336706" w:rsidRPr="000477A7" w:rsidRDefault="00336706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336706" w:rsidRPr="000477A7" w:rsidRDefault="00336706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336706" w:rsidRPr="000477A7" w:rsidRDefault="00336706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336706" w:rsidRPr="000477A7" w:rsidRDefault="00336706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336706" w:rsidRPr="000477A7" w:rsidRDefault="00336706" w:rsidP="00EB297A">
      <w:pPr>
        <w:rPr>
          <w:rFonts w:ascii="Times New Roman" w:hAnsi="Times New Roman" w:cs="Times New Roman"/>
          <w:b/>
          <w:sz w:val="28"/>
          <w:szCs w:val="28"/>
        </w:rPr>
      </w:pPr>
    </w:p>
    <w:p w:rsidR="00A316AF" w:rsidRPr="000477A7" w:rsidRDefault="00A316AF" w:rsidP="00EB297A">
      <w:pPr>
        <w:rPr>
          <w:rFonts w:ascii="Times New Roman" w:hAnsi="Times New Roman" w:cs="Times New Roman"/>
          <w:sz w:val="28"/>
          <w:szCs w:val="28"/>
        </w:rPr>
      </w:pPr>
    </w:p>
    <w:p w:rsidR="0089041E" w:rsidRPr="000477A7" w:rsidRDefault="0089041E" w:rsidP="00EB297A">
      <w:pPr>
        <w:pStyle w:val="2"/>
        <w:spacing w:before="0"/>
        <w:rPr>
          <w:rFonts w:ascii="Times New Roman" w:hAnsi="Times New Roman" w:cs="Times New Roman"/>
          <w:color w:val="auto"/>
          <w:sz w:val="28"/>
          <w:szCs w:val="28"/>
        </w:rPr>
        <w:sectPr w:rsidR="0089041E" w:rsidRPr="000477A7" w:rsidSect="0025443A">
          <w:pgSz w:w="16837" w:h="11905" w:orient="landscape" w:code="9"/>
          <w:pgMar w:top="720" w:right="720" w:bottom="720" w:left="720" w:header="567" w:footer="567" w:gutter="0"/>
          <w:cols w:space="720"/>
          <w:noEndnote/>
          <w:titlePg/>
          <w:docGrid w:linePitch="360"/>
        </w:sectPr>
      </w:pPr>
      <w:bookmarkStart w:id="5" w:name="bookmark10"/>
    </w:p>
    <w:p w:rsidR="002F33C2" w:rsidRDefault="00017FAF" w:rsidP="002F33C2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bookmarkStart w:id="6" w:name="_Toc430152401"/>
      <w:r w:rsidRPr="000477A7">
        <w:rPr>
          <w:rFonts w:ascii="Times New Roman" w:hAnsi="Times New Roman" w:cs="Times New Roman"/>
          <w:color w:val="auto"/>
        </w:rPr>
        <w:lastRenderedPageBreak/>
        <w:t xml:space="preserve">Описание учебно - </w:t>
      </w:r>
      <w:proofErr w:type="gramStart"/>
      <w:r w:rsidRPr="000477A7">
        <w:rPr>
          <w:rFonts w:ascii="Times New Roman" w:hAnsi="Times New Roman" w:cs="Times New Roman"/>
          <w:color w:val="auto"/>
        </w:rPr>
        <w:t>методического</w:t>
      </w:r>
      <w:proofErr w:type="gramEnd"/>
      <w:r w:rsidRPr="000477A7">
        <w:rPr>
          <w:rFonts w:ascii="Times New Roman" w:hAnsi="Times New Roman" w:cs="Times New Roman"/>
          <w:color w:val="auto"/>
        </w:rPr>
        <w:t xml:space="preserve"> и м</w:t>
      </w:r>
      <w:r w:rsidR="00205506" w:rsidRPr="000477A7">
        <w:rPr>
          <w:rFonts w:ascii="Times New Roman" w:hAnsi="Times New Roman" w:cs="Times New Roman"/>
          <w:color w:val="auto"/>
        </w:rPr>
        <w:t>атериально-техническое обеспечен</w:t>
      </w:r>
      <w:bookmarkEnd w:id="5"/>
      <w:r w:rsidR="00E40B55" w:rsidRPr="000477A7">
        <w:rPr>
          <w:rFonts w:ascii="Times New Roman" w:hAnsi="Times New Roman" w:cs="Times New Roman"/>
          <w:color w:val="auto"/>
        </w:rPr>
        <w:t>ие</w:t>
      </w:r>
      <w:r w:rsidRPr="000477A7">
        <w:rPr>
          <w:rFonts w:ascii="Times New Roman" w:hAnsi="Times New Roman" w:cs="Times New Roman"/>
          <w:color w:val="auto"/>
        </w:rPr>
        <w:t xml:space="preserve"> </w:t>
      </w:r>
    </w:p>
    <w:p w:rsidR="002D70AD" w:rsidRDefault="00017FAF" w:rsidP="002F33C2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0477A7">
        <w:rPr>
          <w:rFonts w:ascii="Times New Roman" w:hAnsi="Times New Roman" w:cs="Times New Roman"/>
          <w:color w:val="auto"/>
        </w:rPr>
        <w:t>курса внеурочной деятельности</w:t>
      </w:r>
      <w:bookmarkEnd w:id="6"/>
    </w:p>
    <w:p w:rsidR="002F33C2" w:rsidRPr="002F33C2" w:rsidRDefault="002F33C2" w:rsidP="002F33C2"/>
    <w:tbl>
      <w:tblPr>
        <w:tblW w:w="10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3"/>
        <w:gridCol w:w="5239"/>
        <w:gridCol w:w="3499"/>
      </w:tblGrid>
      <w:tr w:rsidR="00E17FE6" w:rsidRPr="000477A7" w:rsidTr="002F33C2">
        <w:trPr>
          <w:trHeight w:val="253"/>
          <w:jc w:val="center"/>
        </w:trPr>
        <w:tc>
          <w:tcPr>
            <w:tcW w:w="2243" w:type="dxa"/>
            <w:shd w:val="clear" w:color="auto" w:fill="auto"/>
          </w:tcPr>
          <w:p w:rsidR="00E17FE6" w:rsidRPr="000477A7" w:rsidRDefault="00E17FE6" w:rsidP="00EB29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</w:t>
            </w:r>
          </w:p>
        </w:tc>
        <w:tc>
          <w:tcPr>
            <w:tcW w:w="5239" w:type="dxa"/>
            <w:shd w:val="clear" w:color="auto" w:fill="auto"/>
          </w:tcPr>
          <w:p w:rsidR="00E17FE6" w:rsidRPr="000477A7" w:rsidRDefault="00E17FE6" w:rsidP="00EB29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Учебники, учебные и методические пособия</w:t>
            </w:r>
          </w:p>
        </w:tc>
        <w:tc>
          <w:tcPr>
            <w:tcW w:w="3499" w:type="dxa"/>
            <w:shd w:val="clear" w:color="auto" w:fill="auto"/>
          </w:tcPr>
          <w:p w:rsidR="00E17FE6" w:rsidRPr="000477A7" w:rsidRDefault="00E17FE6" w:rsidP="00EB29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Методическое обеспеч</w:t>
            </w: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0477A7">
              <w:rPr>
                <w:rFonts w:ascii="Times New Roman" w:hAnsi="Times New Roman" w:cs="Times New Roman"/>
                <w:b/>
                <w:sz w:val="28"/>
                <w:szCs w:val="28"/>
              </w:rPr>
              <w:t>ние</w:t>
            </w:r>
          </w:p>
        </w:tc>
      </w:tr>
      <w:tr w:rsidR="00E17FE6" w:rsidRPr="000477A7" w:rsidTr="002F33C2">
        <w:trPr>
          <w:trHeight w:val="5986"/>
          <w:jc w:val="center"/>
        </w:trPr>
        <w:tc>
          <w:tcPr>
            <w:tcW w:w="2243" w:type="dxa"/>
            <w:shd w:val="clear" w:color="auto" w:fill="auto"/>
          </w:tcPr>
          <w:p w:rsidR="00E17FE6" w:rsidRPr="000477A7" w:rsidRDefault="00E17FE6" w:rsidP="00EB297A">
            <w:pPr>
              <w:pStyle w:val="af2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Информатика. Программа для начальной школы, 2–4 классы</w:t>
            </w:r>
          </w:p>
          <w:p w:rsidR="00E17FE6" w:rsidRPr="000477A7" w:rsidRDefault="00E17FE6" w:rsidP="00EB297A">
            <w:pPr>
              <w:pStyle w:val="af2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Матвеева Н. В., Цветкова М. С.- М.: Бином, 2012</w:t>
            </w:r>
          </w:p>
          <w:p w:rsidR="00E17FE6" w:rsidRPr="000477A7" w:rsidRDefault="00E17FE6" w:rsidP="00EB2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9" w:type="dxa"/>
            <w:shd w:val="clear" w:color="auto" w:fill="auto"/>
          </w:tcPr>
          <w:p w:rsidR="00E17FE6" w:rsidRPr="000477A7" w:rsidRDefault="00E17FE6" w:rsidP="00EB297A">
            <w:pPr>
              <w:pStyle w:val="af2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Информатика: рабочая тетрадь для 2 класса, Матвеева Н. В., </w:t>
            </w:r>
            <w:proofErr w:type="spellStart"/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Челак</w:t>
            </w:r>
            <w:proofErr w:type="spellEnd"/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Е.Н. и др.- М.: БИНОМ. Лаборатория знаний, 2012;</w:t>
            </w:r>
          </w:p>
          <w:p w:rsidR="00E17FE6" w:rsidRPr="000477A7" w:rsidRDefault="00E17FE6" w:rsidP="00EB297A">
            <w:pPr>
              <w:pStyle w:val="af2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Информатика: рабочая тетрадь для 3 класса, Матвеева Н. В., </w:t>
            </w:r>
            <w:proofErr w:type="spellStart"/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Челак</w:t>
            </w:r>
            <w:proofErr w:type="spellEnd"/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Е.Н. и др.- М.: БИНОМ. Лаборатория знаний, 2012;</w:t>
            </w:r>
          </w:p>
          <w:p w:rsidR="00E17FE6" w:rsidRPr="000477A7" w:rsidRDefault="00E17FE6" w:rsidP="00EB297A">
            <w:pPr>
              <w:pStyle w:val="af2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Информатика: рабочая тетрадь для 4 класса, Матвеева Н. В., </w:t>
            </w:r>
            <w:proofErr w:type="spellStart"/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Челак</w:t>
            </w:r>
            <w:proofErr w:type="spellEnd"/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Е.Н. и др.- М.: БИНОМ. Лаборатория знаний, 2012;</w:t>
            </w:r>
          </w:p>
          <w:p w:rsidR="00E17FE6" w:rsidRPr="000477A7" w:rsidRDefault="00C45B31" w:rsidP="00EB297A">
            <w:pPr>
              <w:pStyle w:val="af2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Информатика. УМК</w:t>
            </w:r>
            <w:r w:rsidR="00E17FE6"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для начальной школы 2- 4 классы. </w:t>
            </w:r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Методическое</w:t>
            </w:r>
            <w:r w:rsidR="00E17FE6"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пос</w:t>
            </w:r>
            <w:r w:rsidR="00E17FE6"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E17FE6"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бие для учителя, Полежаева О.А. – М.: БИНОМ. Лаборатория знаний, 2012</w:t>
            </w:r>
          </w:p>
          <w:p w:rsidR="00E17FE6" w:rsidRPr="000477A7" w:rsidRDefault="00E17FE6" w:rsidP="00EB2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9" w:type="dxa"/>
            <w:shd w:val="clear" w:color="auto" w:fill="auto"/>
          </w:tcPr>
          <w:p w:rsidR="00E17FE6" w:rsidRPr="000477A7" w:rsidRDefault="00E17FE6" w:rsidP="00EB297A">
            <w:pPr>
              <w:pStyle w:val="af2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Электронное сопровожд</w:t>
            </w:r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</w:t>
            </w:r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ние УМК:</w:t>
            </w:r>
          </w:p>
          <w:p w:rsidR="00E17FE6" w:rsidRPr="000477A7" w:rsidRDefault="00E17FE6" w:rsidP="00EB297A">
            <w:pPr>
              <w:pStyle w:val="af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ЭОР Единой коллекции к учебнику Н.В. Матвеевой и др. «Информатика», 2-4 классы (</w:t>
            </w:r>
            <w:hyperlink r:id="rId14" w:history="1">
              <w:r w:rsidRPr="000477A7">
                <w:rPr>
                  <w:rStyle w:val="a3"/>
                  <w:rFonts w:ascii="Times New Roman" w:hAnsi="Times New Roman" w:cs="Times New Roman"/>
                  <w:color w:val="1F497D"/>
                  <w:sz w:val="28"/>
                  <w:szCs w:val="28"/>
                </w:rPr>
                <w:t>http://school-collecti.on.edu.ru/</w:t>
              </w:r>
            </w:hyperlink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);</w:t>
            </w:r>
          </w:p>
          <w:p w:rsidR="00E17FE6" w:rsidRPr="000477A7" w:rsidRDefault="00E17FE6" w:rsidP="00EB297A">
            <w:pPr>
              <w:pStyle w:val="af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ЭОР Единой коллекции «Виртуальные лаборат</w:t>
            </w:r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рии» (</w:t>
            </w:r>
            <w:hyperlink r:id="rId15" w:history="1">
              <w:r w:rsidRPr="000477A7">
                <w:rPr>
                  <w:rStyle w:val="a3"/>
                  <w:rFonts w:ascii="Times New Roman" w:hAnsi="Times New Roman" w:cs="Times New Roman"/>
                  <w:color w:val="1F497D"/>
                  <w:sz w:val="28"/>
                  <w:szCs w:val="28"/>
                </w:rPr>
                <w:t>http://school-collection.edu.ru/catalog/rubr/473cf27f-18e7-469d-a53e-08d72f0ec961/?interface=pupil&amp;class)[]=45&amp;subject[]=19</w:t>
              </w:r>
            </w:hyperlink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);</w:t>
            </w:r>
            <w:proofErr w:type="gramEnd"/>
          </w:p>
          <w:p w:rsidR="00E17FE6" w:rsidRPr="000477A7" w:rsidRDefault="00E17FE6" w:rsidP="00EB297A">
            <w:pPr>
              <w:pStyle w:val="af2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авторская мастерская Н.В. Матвеевой </w:t>
            </w:r>
            <w:r w:rsidRPr="000477A7">
              <w:rPr>
                <w:rFonts w:ascii="Times New Roman" w:hAnsi="Times New Roman" w:cs="Times New Roman"/>
                <w:color w:val="1F497D"/>
                <w:sz w:val="28"/>
                <w:szCs w:val="28"/>
              </w:rPr>
              <w:t>(</w:t>
            </w:r>
            <w:hyperlink r:id="rId16" w:history="1">
              <w:r w:rsidRPr="000477A7">
                <w:rPr>
                  <w:rStyle w:val="a3"/>
                  <w:rFonts w:ascii="Times New Roman" w:hAnsi="Times New Roman" w:cs="Times New Roman"/>
                  <w:color w:val="1F497D"/>
                  <w:sz w:val="28"/>
                  <w:szCs w:val="28"/>
                </w:rPr>
                <w:t>http://metodist.</w:t>
              </w:r>
              <w:r w:rsidRPr="000477A7">
                <w:rPr>
                  <w:rStyle w:val="a3"/>
                  <w:rFonts w:ascii="Times New Roman" w:hAnsi="Times New Roman" w:cs="Times New Roman"/>
                  <w:color w:val="1F497D"/>
                  <w:sz w:val="28"/>
                  <w:szCs w:val="28"/>
                  <w:lang w:val="en-US"/>
                </w:rPr>
                <w:t>lbz</w:t>
              </w:r>
              <w:r w:rsidRPr="000477A7">
                <w:rPr>
                  <w:rStyle w:val="a3"/>
                  <w:rFonts w:ascii="Times New Roman" w:hAnsi="Times New Roman" w:cs="Times New Roman"/>
                  <w:color w:val="1F497D"/>
                  <w:sz w:val="28"/>
                  <w:szCs w:val="28"/>
                </w:rPr>
                <w:t>.</w:t>
              </w:r>
              <w:r w:rsidRPr="000477A7">
                <w:rPr>
                  <w:rStyle w:val="a3"/>
                  <w:rFonts w:ascii="Times New Roman" w:hAnsi="Times New Roman" w:cs="Times New Roman"/>
                  <w:color w:val="1F497D"/>
                  <w:sz w:val="28"/>
                  <w:szCs w:val="28"/>
                  <w:lang w:val="en-US"/>
                </w:rPr>
                <w:t>ru</w:t>
              </w:r>
              <w:r w:rsidRPr="000477A7">
                <w:rPr>
                  <w:rStyle w:val="a3"/>
                  <w:rFonts w:ascii="Times New Roman" w:hAnsi="Times New Roman" w:cs="Times New Roman"/>
                  <w:color w:val="1F497D"/>
                  <w:sz w:val="28"/>
                  <w:szCs w:val="28"/>
                </w:rPr>
                <w:t>/</w:t>
              </w:r>
              <w:r w:rsidRPr="000477A7">
                <w:rPr>
                  <w:rStyle w:val="a3"/>
                  <w:rFonts w:ascii="Times New Roman" w:hAnsi="Times New Roman" w:cs="Times New Roman"/>
                  <w:color w:val="1F497D"/>
                  <w:sz w:val="28"/>
                  <w:szCs w:val="28"/>
                  <w:lang w:val="en-US"/>
                </w:rPr>
                <w:t>authors</w:t>
              </w:r>
              <w:r w:rsidRPr="000477A7">
                <w:rPr>
                  <w:rStyle w:val="a3"/>
                  <w:rFonts w:ascii="Times New Roman" w:hAnsi="Times New Roman" w:cs="Times New Roman"/>
                  <w:color w:val="1F497D"/>
                  <w:sz w:val="28"/>
                  <w:szCs w:val="28"/>
                </w:rPr>
                <w:t>/</w:t>
              </w:r>
              <w:r w:rsidRPr="000477A7">
                <w:rPr>
                  <w:rStyle w:val="a3"/>
                  <w:rFonts w:ascii="Times New Roman" w:hAnsi="Times New Roman" w:cs="Times New Roman"/>
                  <w:color w:val="1F497D"/>
                  <w:sz w:val="28"/>
                  <w:szCs w:val="28"/>
                  <w:lang w:val="en-US"/>
                </w:rPr>
                <w:t>informatika</w:t>
              </w:r>
              <w:r w:rsidRPr="000477A7">
                <w:rPr>
                  <w:rStyle w:val="a3"/>
                  <w:rFonts w:ascii="Times New Roman" w:hAnsi="Times New Roman" w:cs="Times New Roman"/>
                  <w:color w:val="1F497D"/>
                  <w:sz w:val="28"/>
                  <w:szCs w:val="28"/>
                </w:rPr>
                <w:t>/4/</w:t>
              </w:r>
            </w:hyperlink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);</w:t>
            </w:r>
          </w:p>
          <w:p w:rsidR="00E17FE6" w:rsidRPr="000477A7" w:rsidRDefault="00E17FE6" w:rsidP="00EB297A">
            <w:pPr>
              <w:pStyle w:val="af2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лекторий «ИКТ в начал</w:t>
            </w:r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ь</w:t>
            </w:r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ной школе» (</w:t>
            </w:r>
            <w:hyperlink r:id="rId17" w:history="1">
              <w:r w:rsidRPr="000477A7">
                <w:rPr>
                  <w:rStyle w:val="a3"/>
                  <w:rFonts w:ascii="Times New Roman" w:hAnsi="Times New Roman" w:cs="Times New Roman"/>
                  <w:color w:val="1F497D"/>
                  <w:sz w:val="28"/>
                  <w:szCs w:val="28"/>
                </w:rPr>
                <w:t>http://metodist.lbz.ru/lections/8/</w:t>
              </w:r>
            </w:hyperlink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);</w:t>
            </w:r>
          </w:p>
          <w:p w:rsidR="00E17FE6" w:rsidRPr="000477A7" w:rsidRDefault="00E17FE6" w:rsidP="00EB297A">
            <w:pPr>
              <w:shd w:val="clear" w:color="auto" w:fill="FFFFFF"/>
              <w:ind w:left="11" w:right="3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электронный учебный комплекс «Мир информ</w:t>
            </w:r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</w:t>
            </w:r>
            <w:r w:rsidRPr="000477A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тики»;</w:t>
            </w:r>
          </w:p>
          <w:p w:rsidR="00E17FE6" w:rsidRPr="000477A7" w:rsidRDefault="00E17FE6" w:rsidP="00EB29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17FE6" w:rsidRPr="000477A7" w:rsidRDefault="00E17FE6" w:rsidP="00EB297A">
      <w:pPr>
        <w:rPr>
          <w:rFonts w:ascii="Times New Roman" w:hAnsi="Times New Roman" w:cs="Times New Roman"/>
          <w:sz w:val="28"/>
          <w:szCs w:val="28"/>
        </w:rPr>
      </w:pPr>
    </w:p>
    <w:p w:rsidR="008418A3" w:rsidRPr="000477A7" w:rsidRDefault="008418A3" w:rsidP="00EB297A">
      <w:pPr>
        <w:shd w:val="clear" w:color="auto" w:fill="FFFFFF"/>
        <w:jc w:val="center"/>
        <w:rPr>
          <w:rStyle w:val="afb"/>
          <w:rFonts w:ascii="Times New Roman" w:hAnsi="Times New Roman" w:cs="Times New Roman"/>
          <w:sz w:val="28"/>
          <w:szCs w:val="28"/>
        </w:rPr>
      </w:pPr>
      <w:r w:rsidRPr="000477A7">
        <w:rPr>
          <w:rStyle w:val="afb"/>
          <w:rFonts w:ascii="Times New Roman" w:hAnsi="Times New Roman" w:cs="Times New Roman"/>
          <w:sz w:val="28"/>
          <w:szCs w:val="28"/>
        </w:rPr>
        <w:t>Технические средства обучения</w:t>
      </w:r>
    </w:p>
    <w:p w:rsidR="008418A3" w:rsidRPr="000477A7" w:rsidRDefault="008418A3" w:rsidP="00EB297A">
      <w:pPr>
        <w:pStyle w:val="afa"/>
        <w:numPr>
          <w:ilvl w:val="0"/>
          <w:numId w:val="25"/>
        </w:numPr>
        <w:shd w:val="clear" w:color="auto" w:fill="FFFFFF"/>
        <w:jc w:val="both"/>
        <w:rPr>
          <w:rStyle w:val="afb"/>
          <w:rFonts w:eastAsia="Century Schoolbook"/>
          <w:b w:val="0"/>
          <w:color w:val="000000"/>
          <w:sz w:val="28"/>
          <w:szCs w:val="28"/>
        </w:rPr>
      </w:pPr>
      <w:r w:rsidRPr="000477A7">
        <w:rPr>
          <w:rStyle w:val="afb"/>
          <w:rFonts w:eastAsia="Century Schoolbook"/>
          <w:b w:val="0"/>
          <w:color w:val="000000"/>
          <w:sz w:val="28"/>
          <w:szCs w:val="28"/>
        </w:rPr>
        <w:t xml:space="preserve">10 ученических компьютеров с установленной операционной системой </w:t>
      </w:r>
      <w:r w:rsidRPr="000477A7">
        <w:rPr>
          <w:rStyle w:val="afb"/>
          <w:rFonts w:eastAsia="Century Schoolbook"/>
          <w:b w:val="0"/>
          <w:color w:val="000000"/>
          <w:sz w:val="28"/>
          <w:szCs w:val="28"/>
          <w:lang w:val="en-US"/>
        </w:rPr>
        <w:t>Windows</w:t>
      </w:r>
    </w:p>
    <w:p w:rsidR="008418A3" w:rsidRPr="000477A7" w:rsidRDefault="008418A3" w:rsidP="00EB297A">
      <w:pPr>
        <w:pStyle w:val="afa"/>
        <w:numPr>
          <w:ilvl w:val="0"/>
          <w:numId w:val="25"/>
        </w:numPr>
        <w:shd w:val="clear" w:color="auto" w:fill="FFFFFF"/>
        <w:jc w:val="both"/>
        <w:rPr>
          <w:rStyle w:val="afb"/>
          <w:rFonts w:eastAsia="Century Schoolbook"/>
          <w:b w:val="0"/>
          <w:color w:val="000000"/>
          <w:sz w:val="28"/>
          <w:szCs w:val="28"/>
        </w:rPr>
      </w:pPr>
      <w:r w:rsidRPr="000477A7">
        <w:rPr>
          <w:rStyle w:val="afb"/>
          <w:rFonts w:eastAsia="Century Schoolbook"/>
          <w:b w:val="0"/>
          <w:color w:val="000000"/>
          <w:sz w:val="28"/>
          <w:szCs w:val="28"/>
        </w:rPr>
        <w:t>ученическая доска - 1</w:t>
      </w:r>
    </w:p>
    <w:p w:rsidR="008418A3" w:rsidRPr="000477A7" w:rsidRDefault="008418A3" w:rsidP="00EB297A">
      <w:pPr>
        <w:pStyle w:val="afa"/>
        <w:numPr>
          <w:ilvl w:val="0"/>
          <w:numId w:val="25"/>
        </w:numPr>
        <w:shd w:val="clear" w:color="auto" w:fill="FFFFFF"/>
        <w:jc w:val="both"/>
        <w:rPr>
          <w:rStyle w:val="afb"/>
          <w:rFonts w:eastAsia="Century Schoolbook"/>
          <w:b w:val="0"/>
          <w:color w:val="000000"/>
          <w:sz w:val="28"/>
          <w:szCs w:val="28"/>
        </w:rPr>
      </w:pPr>
      <w:r w:rsidRPr="000477A7">
        <w:rPr>
          <w:rStyle w:val="afb"/>
          <w:rFonts w:eastAsia="Century Schoolbook"/>
          <w:b w:val="0"/>
          <w:color w:val="000000"/>
          <w:sz w:val="28"/>
          <w:szCs w:val="28"/>
        </w:rPr>
        <w:t>проектор - 1</w:t>
      </w:r>
    </w:p>
    <w:p w:rsidR="008418A3" w:rsidRPr="000477A7" w:rsidRDefault="008418A3" w:rsidP="00EB297A">
      <w:pPr>
        <w:pStyle w:val="afa"/>
        <w:numPr>
          <w:ilvl w:val="0"/>
          <w:numId w:val="25"/>
        </w:numPr>
        <w:shd w:val="clear" w:color="auto" w:fill="FFFFFF"/>
        <w:jc w:val="both"/>
        <w:rPr>
          <w:rStyle w:val="afb"/>
          <w:rFonts w:eastAsia="Century Schoolbook"/>
          <w:b w:val="0"/>
          <w:color w:val="000000"/>
          <w:sz w:val="28"/>
          <w:szCs w:val="28"/>
        </w:rPr>
      </w:pPr>
      <w:r w:rsidRPr="000477A7">
        <w:rPr>
          <w:rStyle w:val="afb"/>
          <w:rFonts w:eastAsia="Century Schoolbook"/>
          <w:b w:val="0"/>
          <w:color w:val="000000"/>
          <w:sz w:val="28"/>
          <w:szCs w:val="28"/>
        </w:rPr>
        <w:t>принтер - 1</w:t>
      </w:r>
    </w:p>
    <w:p w:rsidR="008418A3" w:rsidRPr="000477A7" w:rsidRDefault="00BC0B3C" w:rsidP="00EB297A">
      <w:pPr>
        <w:pStyle w:val="afa"/>
        <w:numPr>
          <w:ilvl w:val="0"/>
          <w:numId w:val="25"/>
        </w:numPr>
        <w:shd w:val="clear" w:color="auto" w:fill="FFFFFF"/>
        <w:jc w:val="both"/>
        <w:rPr>
          <w:rStyle w:val="afb"/>
          <w:rFonts w:eastAsia="Century Schoolbook"/>
          <w:b w:val="0"/>
          <w:color w:val="000000"/>
          <w:sz w:val="28"/>
          <w:szCs w:val="28"/>
        </w:rPr>
      </w:pPr>
      <w:r w:rsidRPr="000477A7">
        <w:rPr>
          <w:rStyle w:val="afb"/>
          <w:rFonts w:eastAsia="Century Schoolbook"/>
          <w:b w:val="0"/>
          <w:color w:val="000000"/>
          <w:sz w:val="28"/>
          <w:szCs w:val="28"/>
        </w:rPr>
        <w:t>звуковые колонки – 10</w:t>
      </w:r>
    </w:p>
    <w:p w:rsidR="008418A3" w:rsidRPr="000477A7" w:rsidRDefault="008418A3" w:rsidP="00EB297A">
      <w:pPr>
        <w:rPr>
          <w:rFonts w:ascii="Times New Roman" w:hAnsi="Times New Roman" w:cs="Times New Roman"/>
          <w:sz w:val="28"/>
          <w:szCs w:val="28"/>
        </w:rPr>
      </w:pPr>
    </w:p>
    <w:p w:rsidR="00E40B55" w:rsidRPr="000477A7" w:rsidRDefault="00E40B55" w:rsidP="00EB297A">
      <w:pPr>
        <w:rPr>
          <w:rFonts w:ascii="Times New Roman" w:hAnsi="Times New Roman" w:cs="Times New Roman"/>
          <w:sz w:val="28"/>
          <w:szCs w:val="28"/>
        </w:rPr>
      </w:pPr>
    </w:p>
    <w:p w:rsidR="008D7E4C" w:rsidRDefault="008D7E4C" w:rsidP="00E415B3">
      <w:pPr>
        <w:pStyle w:val="1"/>
        <w:spacing w:before="0" w:line="360" w:lineRule="auto"/>
        <w:ind w:left="284" w:right="-167" w:firstLine="425"/>
        <w:jc w:val="center"/>
        <w:rPr>
          <w:rFonts w:ascii="Times New Roman" w:hAnsi="Times New Roman" w:cs="Times New Roman"/>
          <w:color w:val="auto"/>
        </w:rPr>
      </w:pPr>
    </w:p>
    <w:p w:rsidR="00F8207C" w:rsidRDefault="00E40B55" w:rsidP="00E415B3">
      <w:pPr>
        <w:pStyle w:val="1"/>
        <w:spacing w:before="0" w:line="360" w:lineRule="auto"/>
        <w:ind w:left="284" w:right="-167" w:firstLine="425"/>
        <w:jc w:val="center"/>
        <w:rPr>
          <w:rFonts w:ascii="Times New Roman" w:hAnsi="Times New Roman" w:cs="Times New Roman"/>
          <w:color w:val="auto"/>
        </w:rPr>
      </w:pPr>
      <w:r w:rsidRPr="00F8207C">
        <w:rPr>
          <w:rFonts w:ascii="Times New Roman" w:hAnsi="Times New Roman" w:cs="Times New Roman"/>
          <w:color w:val="auto"/>
        </w:rPr>
        <w:t xml:space="preserve">Планируемые результаты изучения </w:t>
      </w:r>
    </w:p>
    <w:p w:rsidR="00E40B55" w:rsidRPr="00F8207C" w:rsidRDefault="00E40B55" w:rsidP="00E415B3">
      <w:pPr>
        <w:pStyle w:val="1"/>
        <w:spacing w:before="0" w:line="360" w:lineRule="auto"/>
        <w:ind w:left="284" w:right="-167" w:firstLine="425"/>
        <w:jc w:val="center"/>
        <w:rPr>
          <w:rFonts w:ascii="Times New Roman" w:hAnsi="Times New Roman" w:cs="Times New Roman"/>
          <w:color w:val="auto"/>
        </w:rPr>
      </w:pPr>
      <w:r w:rsidRPr="00F8207C">
        <w:rPr>
          <w:rFonts w:ascii="Times New Roman" w:hAnsi="Times New Roman" w:cs="Times New Roman"/>
          <w:color w:val="auto"/>
        </w:rPr>
        <w:t xml:space="preserve">курса внеурочной деятельности </w:t>
      </w:r>
      <w:r w:rsidR="00F8207C">
        <w:rPr>
          <w:rFonts w:ascii="Times New Roman" w:hAnsi="Times New Roman" w:cs="Times New Roman"/>
          <w:color w:val="auto"/>
        </w:rPr>
        <w:t>«Ин</w:t>
      </w:r>
      <w:r w:rsidRPr="00F8207C">
        <w:rPr>
          <w:rFonts w:ascii="Times New Roman" w:hAnsi="Times New Roman" w:cs="Times New Roman"/>
          <w:color w:val="auto"/>
        </w:rPr>
        <w:t>форматика</w:t>
      </w:r>
      <w:r w:rsidR="00F8207C">
        <w:rPr>
          <w:rFonts w:ascii="Times New Roman" w:hAnsi="Times New Roman" w:cs="Times New Roman"/>
          <w:color w:val="auto"/>
        </w:rPr>
        <w:t>»</w:t>
      </w:r>
    </w:p>
    <w:p w:rsidR="00E40B55" w:rsidRPr="000477A7" w:rsidRDefault="00E40B55" w:rsidP="00E415B3">
      <w:pPr>
        <w:pStyle w:val="af2"/>
        <w:spacing w:line="360" w:lineRule="auto"/>
        <w:ind w:left="284" w:right="-167" w:firstLine="42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С точки зрения достижения планируемых результатов обучения наиболее ценными являются следующие </w:t>
      </w:r>
      <w:r w:rsidRPr="000477A7">
        <w:rPr>
          <w:rFonts w:ascii="Times New Roman" w:hAnsi="Times New Roman" w:cs="Times New Roman"/>
          <w:b/>
          <w:i/>
          <w:color w:val="auto"/>
          <w:sz w:val="28"/>
          <w:szCs w:val="28"/>
        </w:rPr>
        <w:t>компетенции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, отраженные в содержании курса:</w:t>
      </w:r>
    </w:p>
    <w:p w:rsidR="00E40B55" w:rsidRPr="000477A7" w:rsidRDefault="00E40B55" w:rsidP="00E415B3">
      <w:pPr>
        <w:pStyle w:val="af2"/>
        <w:numPr>
          <w:ilvl w:val="0"/>
          <w:numId w:val="3"/>
        </w:numPr>
        <w:spacing w:line="360" w:lineRule="auto"/>
        <w:ind w:left="284" w:right="-167" w:firstLine="42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наблюдать за объектами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окружающего мира; обнаруживать изменения, происходящие с объектом, и учиться устно и письменно описывать объекты по р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зультатам наблюдений, опытов, работы с информацией;</w:t>
      </w:r>
    </w:p>
    <w:p w:rsidR="00E40B55" w:rsidRPr="000477A7" w:rsidRDefault="00E40B55" w:rsidP="00E415B3">
      <w:pPr>
        <w:pStyle w:val="af2"/>
        <w:numPr>
          <w:ilvl w:val="0"/>
          <w:numId w:val="3"/>
        </w:numPr>
        <w:spacing w:line="360" w:lineRule="auto"/>
        <w:ind w:left="284" w:right="-167" w:firstLine="42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соотносить результаты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наблюдения с </w:t>
      </w:r>
      <w:r w:rsidRPr="000477A7">
        <w:rPr>
          <w:rFonts w:ascii="Times New Roman" w:hAnsi="Times New Roman" w:cs="Times New Roman"/>
          <w:i/>
          <w:color w:val="auto"/>
          <w:sz w:val="28"/>
          <w:szCs w:val="28"/>
        </w:rPr>
        <w:t>целью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, соотносить результаты пр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ведения опыта с целью, т. е. получать ответ на вопрос «Удалось ли достичь поста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ленной цели? »;</w:t>
      </w:r>
    </w:p>
    <w:p w:rsidR="00E40B55" w:rsidRPr="000477A7" w:rsidRDefault="00E40B55" w:rsidP="00E415B3">
      <w:pPr>
        <w:pStyle w:val="af2"/>
        <w:numPr>
          <w:ilvl w:val="0"/>
          <w:numId w:val="3"/>
        </w:numPr>
        <w:spacing w:line="360" w:lineRule="auto"/>
        <w:ind w:left="284" w:right="-167" w:firstLine="42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устно и письменно </w:t>
      </w:r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представлять информацию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о наблюдаемом объекте, т. е. создавать текстовую или графическую модель наблюдаемого объекта с помощью компьютера с использованием текстового или графического редактора;</w:t>
      </w:r>
    </w:p>
    <w:p w:rsidR="00E40B55" w:rsidRPr="000477A7" w:rsidRDefault="00E40B55" w:rsidP="00E415B3">
      <w:pPr>
        <w:pStyle w:val="af2"/>
        <w:numPr>
          <w:ilvl w:val="0"/>
          <w:numId w:val="3"/>
        </w:numPr>
        <w:spacing w:line="360" w:lineRule="auto"/>
        <w:ind w:left="284" w:right="-167" w:firstLine="42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понимать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, что освоение собственно информационных технологий (текст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вого и графического редакторов) является не самоцелью, а </w:t>
      </w:r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способом деятельности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в интегративном процессе познания и описания (под описанием понимается создание информационной модели текста, рисунка и др.);</w:t>
      </w:r>
    </w:p>
    <w:p w:rsidR="00E40B55" w:rsidRPr="000477A7" w:rsidRDefault="00E40B55" w:rsidP="00E415B3">
      <w:pPr>
        <w:pStyle w:val="af2"/>
        <w:numPr>
          <w:ilvl w:val="0"/>
          <w:numId w:val="3"/>
        </w:numPr>
        <w:spacing w:line="360" w:lineRule="auto"/>
        <w:ind w:left="284" w:right="-167" w:firstLine="42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выявлять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отдельные признаки, характерные для сопоставляемых объектов; в процессе информационного моделирования и сравнения объектов анализировать результаты сравнения (ответы на вопросы «Чем похожи?», «Чем не похожи?»); об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ъ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единять предметы по общему признаку (что лишнее, кто лишний, такие же, как..., такой же, как...), различать целое и часть.</w:t>
      </w:r>
      <w:proofErr w:type="gramEnd"/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Создание информационной модели может сопровождаться проведением простейших измерений разными способами. В процессе познания свойств изучаемых объектов осуществляется сложная мыслительная де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тельность с использованием уже готовых предметных, знаковых и графических м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делей;</w:t>
      </w:r>
    </w:p>
    <w:p w:rsidR="00E40B55" w:rsidRPr="000477A7" w:rsidRDefault="00E40B55" w:rsidP="00E415B3">
      <w:pPr>
        <w:pStyle w:val="af2"/>
        <w:numPr>
          <w:ilvl w:val="0"/>
          <w:numId w:val="3"/>
        </w:numPr>
        <w:spacing w:line="360" w:lineRule="auto"/>
        <w:ind w:left="284" w:right="-167" w:firstLine="42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решать творческие задачи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на уровне комбинаций, преобразования, анализа информации при выполнении упражнений на компьютере и компьютерных проектов;</w:t>
      </w:r>
    </w:p>
    <w:p w:rsidR="00E40B55" w:rsidRPr="000477A7" w:rsidRDefault="00E40B55" w:rsidP="00E415B3">
      <w:pPr>
        <w:pStyle w:val="af2"/>
        <w:numPr>
          <w:ilvl w:val="0"/>
          <w:numId w:val="3"/>
        </w:numPr>
        <w:spacing w:line="360" w:lineRule="auto"/>
        <w:ind w:left="284" w:right="-167" w:firstLine="42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самостоятельно составлять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план действий (замысел), проявлять ориг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нальность при решении творческой конструкторской задачи, создавать творческие 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lastRenderedPageBreak/>
        <w:t>работы (сообщения, небольшие сочинения, графические работы), разыгрывать воо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ражаемые ситуации, создавая простейшие мультимедийные объекты и презентации, применять простейшие логические выражения типа: «...и/или...», «если... то...», «не только, но и...» и давать элементарное обоснование высказанного суждения;</w:t>
      </w:r>
    </w:p>
    <w:p w:rsidR="00E40B55" w:rsidRPr="000477A7" w:rsidRDefault="00E40B55" w:rsidP="00E415B3">
      <w:pPr>
        <w:pStyle w:val="af2"/>
        <w:numPr>
          <w:ilvl w:val="0"/>
          <w:numId w:val="3"/>
        </w:numPr>
        <w:spacing w:line="360" w:lineRule="auto"/>
        <w:ind w:left="284" w:right="-167" w:firstLine="42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овладевать первоначальными умениями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передачи, поиска, преобразов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ния, хранения информации, использования компьютера; при выполнении интера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тивных компьютерных заданий и развивающих упражнений — поиском (проверкой) необходимой информации в интерактивном компьютерном словаре, электронном к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талоге библиотеки. Одновременно происходит овладение различными способами представления информации, в том числе в табличном виде, упорядочения информации по алфавиту и числовым параметрам (возрастанию и убыванию);</w:t>
      </w:r>
    </w:p>
    <w:p w:rsidR="00E40B55" w:rsidRPr="000477A7" w:rsidRDefault="00E40B55" w:rsidP="00E415B3">
      <w:pPr>
        <w:pStyle w:val="af2"/>
        <w:numPr>
          <w:ilvl w:val="0"/>
          <w:numId w:val="3"/>
        </w:numPr>
        <w:spacing w:line="360" w:lineRule="auto"/>
        <w:ind w:left="284" w:right="-167" w:firstLine="42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получать опыт организации своей деятельности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, выполняя специально разработанные для этого интерактивные задания. Это задания, предусматривающие выполнение инструкций, точное следование образцу и простейшим алгоритмам, с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мостоятельное установление последовательности действий при выполнении инте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активной учебной задачи, когда требуется ответ на вопрос «В какой последовател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ности следует это делать, чтобы достичь цели? »;</w:t>
      </w:r>
    </w:p>
    <w:p w:rsidR="00E40B55" w:rsidRPr="000477A7" w:rsidRDefault="00E40B55" w:rsidP="00E415B3">
      <w:pPr>
        <w:pStyle w:val="af2"/>
        <w:numPr>
          <w:ilvl w:val="0"/>
          <w:numId w:val="3"/>
        </w:numPr>
        <w:spacing w:line="360" w:lineRule="auto"/>
        <w:ind w:left="284" w:right="-167" w:firstLine="42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получать опыт рефлексивной деятельности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, выполняя особый класс упражнений и интерактивных заданий. Это происходит при определении способов контроля и оценки собственной деятельности (ответы на вопросы «Такой ли получен результат?», «Правильно ли я делаю это?»), нахождении ошибок в ходе выполнения упражнения и их исправлении;</w:t>
      </w:r>
    </w:p>
    <w:p w:rsidR="00E40B55" w:rsidRPr="000477A7" w:rsidRDefault="00E40B55" w:rsidP="00E415B3">
      <w:pPr>
        <w:pStyle w:val="af2"/>
        <w:numPr>
          <w:ilvl w:val="0"/>
          <w:numId w:val="3"/>
        </w:numPr>
        <w:spacing w:line="360" w:lineRule="auto"/>
        <w:ind w:left="284" w:right="-167" w:firstLine="425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477A7">
        <w:rPr>
          <w:rFonts w:ascii="Times New Roman" w:hAnsi="Times New Roman" w:cs="Times New Roman"/>
          <w:b/>
          <w:color w:val="auto"/>
          <w:sz w:val="28"/>
          <w:szCs w:val="28"/>
        </w:rPr>
        <w:t>приобретать опыт сотрудничества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 xml:space="preserve"> при выполнении групповых компь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ю</w:t>
      </w:r>
      <w:r w:rsidRPr="000477A7">
        <w:rPr>
          <w:rFonts w:ascii="Times New Roman" w:hAnsi="Times New Roman" w:cs="Times New Roman"/>
          <w:color w:val="auto"/>
          <w:sz w:val="28"/>
          <w:szCs w:val="28"/>
        </w:rPr>
        <w:t>терных проектов: уметь договариваться, распределять работу между членами группы, оценивать свой личный вклад и общий результат деятельности.</w:t>
      </w:r>
    </w:p>
    <w:p w:rsidR="00E40B55" w:rsidRPr="000477A7" w:rsidRDefault="00E40B55" w:rsidP="00E415B3">
      <w:pPr>
        <w:spacing w:line="360" w:lineRule="auto"/>
        <w:ind w:left="284" w:right="-167" w:firstLine="425"/>
        <w:rPr>
          <w:rFonts w:ascii="Times New Roman" w:hAnsi="Times New Roman" w:cs="Times New Roman"/>
          <w:sz w:val="28"/>
          <w:szCs w:val="28"/>
        </w:rPr>
      </w:pPr>
    </w:p>
    <w:p w:rsidR="00E40B55" w:rsidRPr="00F8207C" w:rsidRDefault="00E40B55" w:rsidP="00E415B3">
      <w:pPr>
        <w:pStyle w:val="1"/>
        <w:spacing w:before="0" w:line="360" w:lineRule="auto"/>
        <w:ind w:left="284" w:right="-167" w:firstLine="425"/>
        <w:jc w:val="center"/>
        <w:rPr>
          <w:rFonts w:ascii="Times New Roman" w:hAnsi="Times New Roman" w:cs="Times New Roman"/>
          <w:color w:val="auto"/>
        </w:rPr>
      </w:pPr>
      <w:r w:rsidRPr="00F8207C">
        <w:rPr>
          <w:rFonts w:ascii="Times New Roman" w:hAnsi="Times New Roman" w:cs="Times New Roman"/>
          <w:color w:val="auto"/>
        </w:rPr>
        <w:t>Контрольно-измерительные материалы</w:t>
      </w:r>
    </w:p>
    <w:p w:rsidR="00E40B55" w:rsidRPr="000477A7" w:rsidRDefault="00E40B55" w:rsidP="00E415B3">
      <w:pPr>
        <w:spacing w:line="360" w:lineRule="auto"/>
        <w:ind w:left="284" w:right="-1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 xml:space="preserve">Контрольно измерительными материалами в курсе </w:t>
      </w:r>
      <w:r w:rsidR="002F33C2">
        <w:rPr>
          <w:rFonts w:ascii="Times New Roman" w:hAnsi="Times New Roman" w:cs="Times New Roman"/>
          <w:sz w:val="28"/>
          <w:szCs w:val="28"/>
        </w:rPr>
        <w:t>«И</w:t>
      </w:r>
      <w:r w:rsidRPr="000477A7">
        <w:rPr>
          <w:rFonts w:ascii="Times New Roman" w:hAnsi="Times New Roman" w:cs="Times New Roman"/>
          <w:sz w:val="28"/>
          <w:szCs w:val="28"/>
        </w:rPr>
        <w:t>нформатика</w:t>
      </w:r>
      <w:r w:rsidR="002F33C2">
        <w:rPr>
          <w:rFonts w:ascii="Times New Roman" w:hAnsi="Times New Roman" w:cs="Times New Roman"/>
          <w:sz w:val="28"/>
          <w:szCs w:val="28"/>
        </w:rPr>
        <w:t>»</w:t>
      </w:r>
      <w:r w:rsidRPr="000477A7">
        <w:rPr>
          <w:rFonts w:ascii="Times New Roman" w:hAnsi="Times New Roman" w:cs="Times New Roman"/>
          <w:sz w:val="28"/>
          <w:szCs w:val="28"/>
        </w:rPr>
        <w:t xml:space="preserve"> являются учебные проекты как один из методов современного школьного образования: два проекта в первом классе и четыре во втором. Проекты позволяют осуществлять ме</w:t>
      </w:r>
      <w:r w:rsidRPr="000477A7">
        <w:rPr>
          <w:rFonts w:ascii="Times New Roman" w:hAnsi="Times New Roman" w:cs="Times New Roman"/>
          <w:sz w:val="28"/>
          <w:szCs w:val="28"/>
        </w:rPr>
        <w:t>ж</w:t>
      </w:r>
      <w:r w:rsidRPr="000477A7">
        <w:rPr>
          <w:rFonts w:ascii="Times New Roman" w:hAnsi="Times New Roman" w:cs="Times New Roman"/>
          <w:sz w:val="28"/>
          <w:szCs w:val="28"/>
        </w:rPr>
        <w:t xml:space="preserve">предметную и внутрипредметную интеграцию знаний, умений и навыков младших </w:t>
      </w:r>
      <w:r w:rsidRPr="000477A7">
        <w:rPr>
          <w:rFonts w:ascii="Times New Roman" w:hAnsi="Times New Roman" w:cs="Times New Roman"/>
          <w:sz w:val="28"/>
          <w:szCs w:val="28"/>
        </w:rPr>
        <w:lastRenderedPageBreak/>
        <w:t>школьников, формировать и развивать у них способность к осознанной практической деятельности, т.е. способность определять цель деятельности, планировать путь ее достижения, анализировать свою деятельность и оценивать её результаты.</w:t>
      </w:r>
    </w:p>
    <w:p w:rsidR="00E40B55" w:rsidRPr="000477A7" w:rsidRDefault="00E40B55" w:rsidP="00E415B3">
      <w:pPr>
        <w:spacing w:line="360" w:lineRule="auto"/>
        <w:ind w:left="284" w:right="-1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 xml:space="preserve">Также в первом классе производится текущий контроль полученных знаний в практической части урока. По средствам “зачёта ” проверяется наличие выполненных “контрольных” заданий. </w:t>
      </w:r>
    </w:p>
    <w:p w:rsidR="00E40B55" w:rsidRPr="000477A7" w:rsidRDefault="00E40B55" w:rsidP="00E415B3">
      <w:pPr>
        <w:spacing w:line="360" w:lineRule="auto"/>
        <w:ind w:left="284" w:right="-16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 xml:space="preserve">В конце изучения раздела или главы проводится итоговый урок, на котором во фронтальном режиме обобщается пройденный ранее материал. </w:t>
      </w:r>
    </w:p>
    <w:p w:rsidR="00E40B55" w:rsidRPr="000477A7" w:rsidRDefault="00E40B55" w:rsidP="00E415B3">
      <w:pPr>
        <w:spacing w:line="360" w:lineRule="auto"/>
        <w:ind w:left="284" w:right="-167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2F33C2" w:rsidRDefault="002F33C2" w:rsidP="00E415B3">
      <w:pPr>
        <w:spacing w:line="360" w:lineRule="auto"/>
        <w:ind w:left="284" w:right="-167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415B3">
      <w:pPr>
        <w:spacing w:line="360" w:lineRule="auto"/>
        <w:ind w:left="284" w:right="-167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B29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15B3" w:rsidRDefault="00E415B3" w:rsidP="00EB29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15B3" w:rsidRDefault="00E415B3" w:rsidP="00EB29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15B3" w:rsidRDefault="00E415B3" w:rsidP="00EB29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15B3" w:rsidRDefault="00E415B3" w:rsidP="00EB29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15B3" w:rsidRDefault="00E415B3" w:rsidP="00EB29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15B3" w:rsidRDefault="00E415B3" w:rsidP="00EB29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15B3" w:rsidRDefault="00E415B3" w:rsidP="00EB29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15B3" w:rsidRDefault="00E415B3" w:rsidP="00EB29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15B3" w:rsidRDefault="00E415B3" w:rsidP="00EB297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7E4C" w:rsidRDefault="008D7E4C" w:rsidP="002F33C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40B55" w:rsidRPr="002F33C2" w:rsidRDefault="00E40B55" w:rsidP="0025443A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F33C2">
        <w:rPr>
          <w:rFonts w:ascii="Times New Roman" w:hAnsi="Times New Roman" w:cs="Times New Roman"/>
          <w:b/>
          <w:sz w:val="48"/>
          <w:szCs w:val="48"/>
        </w:rPr>
        <w:lastRenderedPageBreak/>
        <w:t>1 класс</w:t>
      </w:r>
    </w:p>
    <w:p w:rsidR="00E40B55" w:rsidRDefault="00E40B55" w:rsidP="0025443A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>Проект “Новогодняя сказка”</w:t>
      </w:r>
    </w:p>
    <w:p w:rsidR="002F33C2" w:rsidRPr="000477A7" w:rsidRDefault="002F33C2" w:rsidP="0025443A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 xml:space="preserve">Аннотация к проекту: </w:t>
      </w:r>
      <w:r w:rsidRPr="000477A7">
        <w:rPr>
          <w:rFonts w:ascii="Times New Roman" w:hAnsi="Times New Roman" w:cs="Times New Roman"/>
          <w:sz w:val="28"/>
          <w:szCs w:val="28"/>
        </w:rPr>
        <w:t xml:space="preserve">Новый год - </w:t>
      </w:r>
      <w:r w:rsidRPr="000477A7">
        <w:rPr>
          <w:rFonts w:ascii="Times New Roman" w:hAnsi="Times New Roman" w:cs="Times New Roman"/>
          <w:sz w:val="28"/>
          <w:szCs w:val="28"/>
          <w:shd w:val="clear" w:color="auto" w:fill="FFFFFF"/>
        </w:rPr>
        <w:t>один из самых весёлых и любимых праздников</w:t>
      </w:r>
      <w:r w:rsidRPr="000477A7">
        <w:rPr>
          <w:rFonts w:ascii="Times New Roman" w:hAnsi="Times New Roman" w:cs="Times New Roman"/>
          <w:color w:val="373737"/>
          <w:sz w:val="28"/>
          <w:szCs w:val="28"/>
          <w:shd w:val="clear" w:color="auto" w:fill="FFFFFF"/>
        </w:rPr>
        <w:t xml:space="preserve"> </w:t>
      </w:r>
      <w:r w:rsidRPr="000477A7">
        <w:rPr>
          <w:rFonts w:ascii="Times New Roman" w:hAnsi="Times New Roman" w:cs="Times New Roman"/>
          <w:sz w:val="28"/>
          <w:szCs w:val="28"/>
          <w:shd w:val="clear" w:color="auto" w:fill="FFFFFF"/>
        </w:rPr>
        <w:t>нашего народа.</w:t>
      </w:r>
      <w:r w:rsidRPr="000477A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  </w:t>
      </w:r>
      <w:r w:rsidRPr="000477A7">
        <w:rPr>
          <w:rFonts w:ascii="Times New Roman" w:hAnsi="Times New Roman" w:cs="Times New Roman"/>
          <w:sz w:val="28"/>
          <w:szCs w:val="28"/>
          <w:shd w:val="clear" w:color="auto" w:fill="FFFFFF"/>
        </w:rPr>
        <w:t>Праздничный стол в кругу семьи и близких друзей, пушистая н</w:t>
      </w:r>
      <w:r w:rsidRPr="000477A7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0477A7">
        <w:rPr>
          <w:rFonts w:ascii="Times New Roman" w:hAnsi="Times New Roman" w:cs="Times New Roman"/>
          <w:sz w:val="28"/>
          <w:szCs w:val="28"/>
          <w:shd w:val="clear" w:color="auto" w:fill="FFFFFF"/>
        </w:rPr>
        <w:t>вогодняя елка с мерцающими игрушками и сияющими гирляндами, Дед Мороз и Снегурочка!  Все это так прекрасно и чудесно! Настоящая сказка! Не правда ли!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77A7">
        <w:rPr>
          <w:rFonts w:ascii="Times New Roman" w:hAnsi="Times New Roman" w:cs="Times New Roman"/>
          <w:sz w:val="28"/>
          <w:szCs w:val="28"/>
          <w:shd w:val="clear" w:color="auto" w:fill="FFFFFF"/>
        </w:rPr>
        <w:t>Детям предлагается в графическом редакторе создать Новогоднюю открытку, на которой будут отражены символы праздника: Ёлка, снеговик, Дел Мороз и Снег</w:t>
      </w:r>
      <w:r w:rsidRPr="000477A7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0477A7">
        <w:rPr>
          <w:rFonts w:ascii="Times New Roman" w:hAnsi="Times New Roman" w:cs="Times New Roman"/>
          <w:sz w:val="28"/>
          <w:szCs w:val="28"/>
          <w:shd w:val="clear" w:color="auto" w:fill="FFFFFF"/>
        </w:rPr>
        <w:t>рочка.</w:t>
      </w:r>
    </w:p>
    <w:p w:rsidR="002F33C2" w:rsidRDefault="002F33C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 xml:space="preserve">Требования к знаниям, навыкам и умениям </w:t>
      </w:r>
      <w:r w:rsidRPr="000477A7">
        <w:rPr>
          <w:rFonts w:ascii="Times New Roman" w:hAnsi="Times New Roman" w:cs="Times New Roman"/>
          <w:sz w:val="28"/>
          <w:szCs w:val="28"/>
        </w:rPr>
        <w:t>к моменту начала выполнения пр</w:t>
      </w:r>
      <w:r w:rsidRPr="000477A7">
        <w:rPr>
          <w:rFonts w:ascii="Times New Roman" w:hAnsi="Times New Roman" w:cs="Times New Roman"/>
          <w:sz w:val="28"/>
          <w:szCs w:val="28"/>
        </w:rPr>
        <w:t>о</w:t>
      </w:r>
      <w:r w:rsidRPr="000477A7">
        <w:rPr>
          <w:rFonts w:ascii="Times New Roman" w:hAnsi="Times New Roman" w:cs="Times New Roman"/>
          <w:sz w:val="28"/>
          <w:szCs w:val="28"/>
        </w:rPr>
        <w:t>екта: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>знать основные инструменты графического редактора, приемы работы и послед</w:t>
      </w:r>
      <w:r w:rsidRPr="000477A7">
        <w:rPr>
          <w:rFonts w:ascii="Times New Roman" w:hAnsi="Times New Roman" w:cs="Times New Roman"/>
          <w:sz w:val="28"/>
          <w:szCs w:val="28"/>
        </w:rPr>
        <w:t>о</w:t>
      </w:r>
      <w:r w:rsidRPr="000477A7">
        <w:rPr>
          <w:rFonts w:ascii="Times New Roman" w:hAnsi="Times New Roman" w:cs="Times New Roman"/>
          <w:sz w:val="28"/>
          <w:szCs w:val="28"/>
        </w:rPr>
        <w:t>вательность действий при выполнении простых рисунков;</w:t>
      </w:r>
    </w:p>
    <w:p w:rsidR="00E40B55" w:rsidRPr="000477A7" w:rsidRDefault="00E40B55" w:rsidP="0025443A">
      <w:pPr>
        <w:pStyle w:val="afa"/>
        <w:numPr>
          <w:ilvl w:val="0"/>
          <w:numId w:val="11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 xml:space="preserve"> уметь строить изображения с использованием графических примитивов;</w:t>
      </w:r>
    </w:p>
    <w:p w:rsidR="00E40B55" w:rsidRPr="000477A7" w:rsidRDefault="00E40B55" w:rsidP="0025443A">
      <w:pPr>
        <w:pStyle w:val="afa"/>
        <w:numPr>
          <w:ilvl w:val="0"/>
          <w:numId w:val="11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 xml:space="preserve">уметь редактировать рисунок или его часть и выполнять операции копирования и перемещения. </w:t>
      </w:r>
    </w:p>
    <w:p w:rsidR="002F33C2" w:rsidRDefault="002F33C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>Цели и задачи проекта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 xml:space="preserve">Цель: </w:t>
      </w:r>
      <w:r w:rsidRPr="000477A7">
        <w:rPr>
          <w:rFonts w:ascii="Times New Roman" w:hAnsi="Times New Roman" w:cs="Times New Roman"/>
          <w:sz w:val="28"/>
          <w:szCs w:val="28"/>
        </w:rPr>
        <w:t>Познакомить детей с историей праздника, рассказать о его  главных символах, освоить инструменты и основные операции графического редактора для создания изображений.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>Задачи</w:t>
      </w:r>
      <w:r w:rsidRPr="000477A7">
        <w:rPr>
          <w:rFonts w:ascii="Times New Roman" w:hAnsi="Times New Roman" w:cs="Times New Roman"/>
          <w:i/>
          <w:sz w:val="28"/>
          <w:szCs w:val="28"/>
          <w:lang w:val="en-US"/>
        </w:rPr>
        <w:t>:</w:t>
      </w:r>
      <w:r w:rsidRPr="000477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E40B55" w:rsidRPr="000477A7" w:rsidRDefault="00E40B55" w:rsidP="0025443A">
      <w:pPr>
        <w:pStyle w:val="afa"/>
        <w:numPr>
          <w:ilvl w:val="0"/>
          <w:numId w:val="12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освоить работу с основными инструментами графического редактора для п</w:t>
      </w:r>
      <w:r w:rsidRPr="000477A7">
        <w:rPr>
          <w:sz w:val="28"/>
          <w:szCs w:val="28"/>
        </w:rPr>
        <w:t>о</w:t>
      </w:r>
      <w:r w:rsidRPr="000477A7">
        <w:rPr>
          <w:sz w:val="28"/>
          <w:szCs w:val="28"/>
        </w:rPr>
        <w:t>строения изображения такими как: Кривая, Заливка, Ластик, Выделение и т.д.;</w:t>
      </w:r>
    </w:p>
    <w:p w:rsidR="00E40B55" w:rsidRPr="000477A7" w:rsidRDefault="00E40B55" w:rsidP="0025443A">
      <w:pPr>
        <w:pStyle w:val="afa"/>
        <w:numPr>
          <w:ilvl w:val="0"/>
          <w:numId w:val="12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Освоить операции копирования и вставки фрагментов;</w:t>
      </w:r>
    </w:p>
    <w:p w:rsidR="00E40B55" w:rsidRPr="000477A7" w:rsidRDefault="00E40B55" w:rsidP="0025443A">
      <w:pPr>
        <w:pStyle w:val="afa"/>
        <w:numPr>
          <w:ilvl w:val="0"/>
          <w:numId w:val="12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Развивать эстетический вкус</w:t>
      </w:r>
      <w:r w:rsidRPr="000477A7">
        <w:rPr>
          <w:sz w:val="28"/>
          <w:szCs w:val="28"/>
          <w:lang w:val="en-US"/>
        </w:rPr>
        <w:t>;</w:t>
      </w:r>
    </w:p>
    <w:p w:rsidR="00E40B55" w:rsidRPr="000477A7" w:rsidRDefault="00E40B55" w:rsidP="0025443A">
      <w:pPr>
        <w:pStyle w:val="afa"/>
        <w:numPr>
          <w:ilvl w:val="0"/>
          <w:numId w:val="12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Овладеть навыками проектирования при выполнении учебных проектов.</w:t>
      </w:r>
    </w:p>
    <w:p w:rsidR="002F33C2" w:rsidRDefault="002F33C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>Организация выполнения проекта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lastRenderedPageBreak/>
        <w:t>Так как данный проект является достаточно объемным, для выполнения отводится около 8 уроков. На первом занятии рассматривается основная идея проекта, цель, задачи и ожидаемый результат. Выполнение проекта сводится к тому, что на каждом уроке дети знакомятся с одним из символов Нового года, его историей, а в практ</w:t>
      </w:r>
      <w:r w:rsidRPr="000477A7">
        <w:rPr>
          <w:rFonts w:ascii="Times New Roman" w:hAnsi="Times New Roman" w:cs="Times New Roman"/>
          <w:sz w:val="28"/>
          <w:szCs w:val="28"/>
        </w:rPr>
        <w:t>и</w:t>
      </w:r>
      <w:r w:rsidRPr="000477A7">
        <w:rPr>
          <w:rFonts w:ascii="Times New Roman" w:hAnsi="Times New Roman" w:cs="Times New Roman"/>
          <w:sz w:val="28"/>
          <w:szCs w:val="28"/>
        </w:rPr>
        <w:t>ческой части занятия создают его в графическом редакторе. Поэтому каждый из первых  пяти уроков условно можно разделить на три части:</w:t>
      </w:r>
    </w:p>
    <w:p w:rsidR="00E40B55" w:rsidRPr="000477A7" w:rsidRDefault="00E40B55" w:rsidP="0025443A">
      <w:pPr>
        <w:pStyle w:val="afa"/>
        <w:numPr>
          <w:ilvl w:val="0"/>
          <w:numId w:val="13"/>
        </w:numPr>
        <w:spacing w:line="360" w:lineRule="auto"/>
        <w:ind w:left="284" w:firstLine="142"/>
        <w:jc w:val="both"/>
        <w:rPr>
          <w:i/>
          <w:sz w:val="28"/>
          <w:szCs w:val="28"/>
        </w:rPr>
      </w:pPr>
      <w:r w:rsidRPr="000477A7">
        <w:rPr>
          <w:i/>
          <w:sz w:val="28"/>
          <w:szCs w:val="28"/>
        </w:rPr>
        <w:t>Мотивационная часть:</w:t>
      </w:r>
      <w:r w:rsidRPr="000477A7">
        <w:rPr>
          <w:sz w:val="28"/>
          <w:szCs w:val="28"/>
        </w:rPr>
        <w:t xml:space="preserve"> учитель ярко и эмоционально рассказывает об одном из символов Нового года, его назначении и появлении, сопровождая свой рассказ пр</w:t>
      </w:r>
      <w:r w:rsidRPr="000477A7">
        <w:rPr>
          <w:sz w:val="28"/>
          <w:szCs w:val="28"/>
        </w:rPr>
        <w:t>е</w:t>
      </w:r>
      <w:r w:rsidRPr="000477A7">
        <w:rPr>
          <w:sz w:val="28"/>
          <w:szCs w:val="28"/>
        </w:rPr>
        <w:t>зентацией, музыкальными фрагментами, стихотворениями и видеоклипами по ну</w:t>
      </w:r>
      <w:r w:rsidRPr="000477A7">
        <w:rPr>
          <w:sz w:val="28"/>
          <w:szCs w:val="28"/>
        </w:rPr>
        <w:t>ж</w:t>
      </w:r>
      <w:r w:rsidRPr="000477A7">
        <w:rPr>
          <w:sz w:val="28"/>
          <w:szCs w:val="28"/>
        </w:rPr>
        <w:t xml:space="preserve">ной тематике.  </w:t>
      </w:r>
    </w:p>
    <w:p w:rsidR="00E40B55" w:rsidRPr="000477A7" w:rsidRDefault="00E40B55" w:rsidP="0025443A">
      <w:pPr>
        <w:pStyle w:val="afa"/>
        <w:numPr>
          <w:ilvl w:val="0"/>
          <w:numId w:val="13"/>
        </w:numPr>
        <w:spacing w:line="360" w:lineRule="auto"/>
        <w:ind w:left="284" w:firstLine="142"/>
        <w:jc w:val="both"/>
        <w:rPr>
          <w:b/>
          <w:sz w:val="28"/>
          <w:szCs w:val="28"/>
        </w:rPr>
      </w:pPr>
      <w:r w:rsidRPr="000477A7">
        <w:rPr>
          <w:i/>
          <w:sz w:val="28"/>
          <w:szCs w:val="28"/>
        </w:rPr>
        <w:t xml:space="preserve">Теоретическая часть: </w:t>
      </w:r>
      <w:r w:rsidRPr="000477A7">
        <w:rPr>
          <w:sz w:val="28"/>
          <w:szCs w:val="28"/>
        </w:rPr>
        <w:t>учитель говорить о том, что наша открытка будет не б</w:t>
      </w:r>
      <w:r w:rsidRPr="000477A7">
        <w:rPr>
          <w:sz w:val="28"/>
          <w:szCs w:val="28"/>
        </w:rPr>
        <w:t>у</w:t>
      </w:r>
      <w:r w:rsidRPr="000477A7">
        <w:rPr>
          <w:sz w:val="28"/>
          <w:szCs w:val="28"/>
        </w:rPr>
        <w:t>мажная, а электронная,  поясняет как, и с помощью каких инструментов можно нарисовать выбранный на этом уроке символ. Детям предлагается несколько вар</w:t>
      </w:r>
      <w:r w:rsidRPr="000477A7">
        <w:rPr>
          <w:sz w:val="28"/>
          <w:szCs w:val="28"/>
        </w:rPr>
        <w:t>и</w:t>
      </w:r>
      <w:r w:rsidRPr="000477A7">
        <w:rPr>
          <w:sz w:val="28"/>
          <w:szCs w:val="28"/>
        </w:rPr>
        <w:t>антов изображения одного и того же символа, они могут выбирать какой эскиз брать за основу изображения.</w:t>
      </w:r>
      <w:r w:rsidRPr="000477A7">
        <w:rPr>
          <w:b/>
          <w:sz w:val="28"/>
          <w:szCs w:val="28"/>
        </w:rPr>
        <w:t xml:space="preserve"> </w:t>
      </w:r>
      <w:r w:rsidRPr="000477A7">
        <w:rPr>
          <w:sz w:val="28"/>
          <w:szCs w:val="28"/>
        </w:rPr>
        <w:t>Могут и должны внести в выбранный эскиз свои дополнения.</w:t>
      </w:r>
    </w:p>
    <w:p w:rsidR="00E40B55" w:rsidRPr="000477A7" w:rsidRDefault="00E40B55" w:rsidP="0025443A">
      <w:pPr>
        <w:pStyle w:val="afa"/>
        <w:numPr>
          <w:ilvl w:val="0"/>
          <w:numId w:val="13"/>
        </w:numPr>
        <w:spacing w:line="360" w:lineRule="auto"/>
        <w:ind w:left="284" w:firstLine="142"/>
        <w:jc w:val="both"/>
        <w:rPr>
          <w:b/>
          <w:sz w:val="28"/>
          <w:szCs w:val="28"/>
        </w:rPr>
      </w:pPr>
      <w:r w:rsidRPr="000477A7">
        <w:rPr>
          <w:i/>
          <w:sz w:val="28"/>
          <w:szCs w:val="28"/>
        </w:rPr>
        <w:t>Практическая часть:</w:t>
      </w:r>
      <w:r w:rsidRPr="000477A7">
        <w:rPr>
          <w:b/>
          <w:sz w:val="28"/>
          <w:szCs w:val="28"/>
        </w:rPr>
        <w:t xml:space="preserve"> </w:t>
      </w:r>
      <w:r w:rsidRPr="000477A7">
        <w:rPr>
          <w:sz w:val="28"/>
          <w:szCs w:val="28"/>
        </w:rPr>
        <w:t>Дети приступают к созданию рисунка. В зависимости от степени и уровня владения инструментарием графического редактора, навыками по выполнению операций учитель либо демонстрирует полностью, как нарисовать один из символов, либо предлагает детям самостоятельно нарисовать рисунок, либо п</w:t>
      </w:r>
      <w:r w:rsidRPr="000477A7">
        <w:rPr>
          <w:sz w:val="28"/>
          <w:szCs w:val="28"/>
        </w:rPr>
        <w:t>о</w:t>
      </w:r>
      <w:r w:rsidRPr="000477A7">
        <w:rPr>
          <w:sz w:val="28"/>
          <w:szCs w:val="28"/>
        </w:rPr>
        <w:t>могает фрагментарно. Учитель напоминает о необходимости сохранить рисунок в указанной папке.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>На шестом и седьмом уроке детям предлагается объединить все нарисованные элемен</w:t>
      </w:r>
      <w:r w:rsidR="00C45B31" w:rsidRPr="000477A7">
        <w:rPr>
          <w:rFonts w:ascii="Times New Roman" w:hAnsi="Times New Roman" w:cs="Times New Roman"/>
          <w:sz w:val="28"/>
          <w:szCs w:val="28"/>
        </w:rPr>
        <w:t>ты в одном изображении. В идеале</w:t>
      </w:r>
      <w:r w:rsidRPr="000477A7">
        <w:rPr>
          <w:rFonts w:ascii="Times New Roman" w:hAnsi="Times New Roman" w:cs="Times New Roman"/>
          <w:sz w:val="28"/>
          <w:szCs w:val="28"/>
        </w:rPr>
        <w:t xml:space="preserve">, должна получиться открытка, на которой будут присутствовать все нарисованные символы: ёлка, Дед Мороз, Снегурочка, снеговик, обезьяна. Дети сами </w:t>
      </w:r>
      <w:r w:rsidR="00C45B31" w:rsidRPr="000477A7">
        <w:rPr>
          <w:rFonts w:ascii="Times New Roman" w:hAnsi="Times New Roman" w:cs="Times New Roman"/>
          <w:sz w:val="28"/>
          <w:szCs w:val="28"/>
        </w:rPr>
        <w:t>решают,</w:t>
      </w:r>
      <w:r w:rsidRPr="000477A7">
        <w:rPr>
          <w:rFonts w:ascii="Times New Roman" w:hAnsi="Times New Roman" w:cs="Times New Roman"/>
          <w:sz w:val="28"/>
          <w:szCs w:val="28"/>
        </w:rPr>
        <w:t xml:space="preserve"> как расположить эти фрагменты, какой в</w:t>
      </w:r>
      <w:r w:rsidRPr="000477A7">
        <w:rPr>
          <w:rFonts w:ascii="Times New Roman" w:hAnsi="Times New Roman" w:cs="Times New Roman"/>
          <w:sz w:val="28"/>
          <w:szCs w:val="28"/>
        </w:rPr>
        <w:t>ы</w:t>
      </w:r>
      <w:r w:rsidRPr="000477A7">
        <w:rPr>
          <w:rFonts w:ascii="Times New Roman" w:hAnsi="Times New Roman" w:cs="Times New Roman"/>
          <w:sz w:val="28"/>
          <w:szCs w:val="28"/>
        </w:rPr>
        <w:t>брать фон и конечное оформление открытки. Так же на этих уроках можно доделать то, что не успели ранее, поэтому для завершения проекта отводится два урока.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>Последний восьмой урок нужен для защиты проекта. Работу каждого ребёнка уч</w:t>
      </w:r>
      <w:r w:rsidRPr="000477A7">
        <w:rPr>
          <w:rFonts w:ascii="Times New Roman" w:hAnsi="Times New Roman" w:cs="Times New Roman"/>
          <w:sz w:val="28"/>
          <w:szCs w:val="28"/>
        </w:rPr>
        <w:t>и</w:t>
      </w:r>
      <w:r w:rsidRPr="000477A7">
        <w:rPr>
          <w:rFonts w:ascii="Times New Roman" w:hAnsi="Times New Roman" w:cs="Times New Roman"/>
          <w:sz w:val="28"/>
          <w:szCs w:val="28"/>
        </w:rPr>
        <w:t>тель выводит на демонстрационную доску. Дети рассказывают о своих впечатлениях от со</w:t>
      </w:r>
      <w:r w:rsidR="00C45B31" w:rsidRPr="000477A7">
        <w:rPr>
          <w:rFonts w:ascii="Times New Roman" w:hAnsi="Times New Roman" w:cs="Times New Roman"/>
          <w:sz w:val="28"/>
          <w:szCs w:val="28"/>
        </w:rPr>
        <w:t>зданной работы, могут рассказать о том,</w:t>
      </w:r>
      <w:r w:rsidRPr="000477A7">
        <w:rPr>
          <w:rFonts w:ascii="Times New Roman" w:hAnsi="Times New Roman" w:cs="Times New Roman"/>
          <w:sz w:val="28"/>
          <w:szCs w:val="28"/>
        </w:rPr>
        <w:t xml:space="preserve"> что было сложного в создании о</w:t>
      </w:r>
      <w:r w:rsidRPr="000477A7">
        <w:rPr>
          <w:rFonts w:ascii="Times New Roman" w:hAnsi="Times New Roman" w:cs="Times New Roman"/>
          <w:sz w:val="28"/>
          <w:szCs w:val="28"/>
        </w:rPr>
        <w:t>т</w:t>
      </w:r>
      <w:r w:rsidRPr="000477A7">
        <w:rPr>
          <w:rFonts w:ascii="Times New Roman" w:hAnsi="Times New Roman" w:cs="Times New Roman"/>
          <w:sz w:val="28"/>
          <w:szCs w:val="28"/>
        </w:rPr>
        <w:lastRenderedPageBreak/>
        <w:t>крытки, оценивают вместе с остальными ребятами правильность выполнения всех элементов.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 xml:space="preserve">Оценка проекта </w:t>
      </w:r>
      <w:r w:rsidRPr="000477A7">
        <w:rPr>
          <w:rFonts w:ascii="Times New Roman" w:hAnsi="Times New Roman" w:cs="Times New Roman"/>
          <w:sz w:val="28"/>
          <w:szCs w:val="28"/>
        </w:rPr>
        <w:t xml:space="preserve">происходит по четырехуровневой шкале: 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77A7">
        <w:rPr>
          <w:rFonts w:ascii="Times New Roman" w:hAnsi="Times New Roman" w:cs="Times New Roman"/>
          <w:i/>
          <w:sz w:val="28"/>
          <w:szCs w:val="28"/>
        </w:rPr>
        <w:t xml:space="preserve">повышенный уровень знаний и умений </w:t>
      </w:r>
      <w:r w:rsidRPr="000477A7">
        <w:rPr>
          <w:rFonts w:ascii="Times New Roman" w:hAnsi="Times New Roman" w:cs="Times New Roman"/>
          <w:sz w:val="28"/>
          <w:szCs w:val="28"/>
        </w:rPr>
        <w:t xml:space="preserve">у тех учеников, которые за отведенное для выполнения проекта время успели выполнить все задания </w:t>
      </w:r>
      <w:r w:rsidR="00C45B31" w:rsidRPr="000477A7">
        <w:rPr>
          <w:rFonts w:ascii="Times New Roman" w:hAnsi="Times New Roman" w:cs="Times New Roman"/>
          <w:sz w:val="28"/>
          <w:szCs w:val="28"/>
        </w:rPr>
        <w:t>(</w:t>
      </w:r>
      <w:r w:rsidRPr="000477A7">
        <w:rPr>
          <w:rFonts w:ascii="Times New Roman" w:hAnsi="Times New Roman" w:cs="Times New Roman"/>
          <w:sz w:val="28"/>
          <w:szCs w:val="28"/>
        </w:rPr>
        <w:t>нарисовали все пять символов Нового года), объединили их в один рисунок, создали фон и создали д</w:t>
      </w:r>
      <w:r w:rsidRPr="000477A7">
        <w:rPr>
          <w:rFonts w:ascii="Times New Roman" w:hAnsi="Times New Roman" w:cs="Times New Roman"/>
          <w:sz w:val="28"/>
          <w:szCs w:val="28"/>
        </w:rPr>
        <w:t>о</w:t>
      </w:r>
      <w:r w:rsidRPr="000477A7">
        <w:rPr>
          <w:rFonts w:ascii="Times New Roman" w:hAnsi="Times New Roman" w:cs="Times New Roman"/>
          <w:sz w:val="28"/>
          <w:szCs w:val="28"/>
        </w:rPr>
        <w:t>полнительные элементы рисунка (</w:t>
      </w:r>
      <w:r w:rsidR="00C45B31" w:rsidRPr="000477A7">
        <w:rPr>
          <w:rFonts w:ascii="Times New Roman" w:hAnsi="Times New Roman" w:cs="Times New Roman"/>
          <w:sz w:val="28"/>
          <w:szCs w:val="28"/>
        </w:rPr>
        <w:t>например,</w:t>
      </w:r>
      <w:r w:rsidRPr="000477A7">
        <w:rPr>
          <w:rFonts w:ascii="Times New Roman" w:hAnsi="Times New Roman" w:cs="Times New Roman"/>
          <w:sz w:val="28"/>
          <w:szCs w:val="28"/>
        </w:rPr>
        <w:t xml:space="preserve"> создали надпись, или добавили детали рисунка: снежинки, солнце или луна и т.д.)</w:t>
      </w:r>
      <w:proofErr w:type="gramEnd"/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 xml:space="preserve">базовый уровень </w:t>
      </w:r>
      <w:r w:rsidRPr="000477A7">
        <w:rPr>
          <w:rFonts w:ascii="Times New Roman" w:hAnsi="Times New Roman" w:cs="Times New Roman"/>
          <w:sz w:val="28"/>
          <w:szCs w:val="28"/>
        </w:rPr>
        <w:t>у учеников, которые справились с заданием без добавления  д</w:t>
      </w:r>
      <w:r w:rsidRPr="000477A7">
        <w:rPr>
          <w:rFonts w:ascii="Times New Roman" w:hAnsi="Times New Roman" w:cs="Times New Roman"/>
          <w:sz w:val="28"/>
          <w:szCs w:val="28"/>
        </w:rPr>
        <w:t>о</w:t>
      </w:r>
      <w:r w:rsidRPr="000477A7">
        <w:rPr>
          <w:rFonts w:ascii="Times New Roman" w:hAnsi="Times New Roman" w:cs="Times New Roman"/>
          <w:sz w:val="28"/>
          <w:szCs w:val="28"/>
        </w:rPr>
        <w:t>полнительных элементов, при этом применяли при создании изображений все н</w:t>
      </w:r>
      <w:r w:rsidRPr="000477A7">
        <w:rPr>
          <w:rFonts w:ascii="Times New Roman" w:hAnsi="Times New Roman" w:cs="Times New Roman"/>
          <w:sz w:val="28"/>
          <w:szCs w:val="28"/>
        </w:rPr>
        <w:t>е</w:t>
      </w:r>
      <w:r w:rsidRPr="000477A7">
        <w:rPr>
          <w:rFonts w:ascii="Times New Roman" w:hAnsi="Times New Roman" w:cs="Times New Roman"/>
          <w:sz w:val="28"/>
          <w:szCs w:val="28"/>
        </w:rPr>
        <w:t>обходимые инструменты (кривая, заливка и т.д.) и пользовались нужными опер</w:t>
      </w:r>
      <w:r w:rsidRPr="000477A7">
        <w:rPr>
          <w:rFonts w:ascii="Times New Roman" w:hAnsi="Times New Roman" w:cs="Times New Roman"/>
          <w:sz w:val="28"/>
          <w:szCs w:val="28"/>
        </w:rPr>
        <w:t>а</w:t>
      </w:r>
      <w:r w:rsidRPr="000477A7">
        <w:rPr>
          <w:rFonts w:ascii="Times New Roman" w:hAnsi="Times New Roman" w:cs="Times New Roman"/>
          <w:sz w:val="28"/>
          <w:szCs w:val="28"/>
        </w:rPr>
        <w:t>циями (копирование, вставка и т.д.), объединили фрагменты в один рисунок. Д</w:t>
      </w:r>
      <w:r w:rsidRPr="000477A7">
        <w:rPr>
          <w:rFonts w:ascii="Times New Roman" w:hAnsi="Times New Roman" w:cs="Times New Roman"/>
          <w:sz w:val="28"/>
          <w:szCs w:val="28"/>
        </w:rPr>
        <w:t>о</w:t>
      </w:r>
      <w:r w:rsidRPr="000477A7">
        <w:rPr>
          <w:rFonts w:ascii="Times New Roman" w:hAnsi="Times New Roman" w:cs="Times New Roman"/>
          <w:sz w:val="28"/>
          <w:szCs w:val="28"/>
        </w:rPr>
        <w:t>пускается отсутствие одного из символов.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 xml:space="preserve">низкий уровень знаний </w:t>
      </w:r>
      <w:r w:rsidRPr="000477A7">
        <w:rPr>
          <w:rFonts w:ascii="Times New Roman" w:hAnsi="Times New Roman" w:cs="Times New Roman"/>
          <w:sz w:val="28"/>
          <w:szCs w:val="28"/>
        </w:rPr>
        <w:t>у тех учеников, которые при создании изображения не пользовались необходимыми инструментами и не применяли нужные операции. Пользовались по большей части кистью или карандашом, мало пользовались п</w:t>
      </w:r>
      <w:r w:rsidRPr="000477A7">
        <w:rPr>
          <w:rFonts w:ascii="Times New Roman" w:hAnsi="Times New Roman" w:cs="Times New Roman"/>
          <w:sz w:val="28"/>
          <w:szCs w:val="28"/>
        </w:rPr>
        <w:t>а</w:t>
      </w:r>
      <w:r w:rsidRPr="000477A7">
        <w:rPr>
          <w:rFonts w:ascii="Times New Roman" w:hAnsi="Times New Roman" w:cs="Times New Roman"/>
          <w:sz w:val="28"/>
          <w:szCs w:val="28"/>
        </w:rPr>
        <w:t xml:space="preserve">литрой красок, кривой линией и не нарисовали больше трех - четырех символов. 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77A7">
        <w:rPr>
          <w:rFonts w:ascii="Times New Roman" w:hAnsi="Times New Roman" w:cs="Times New Roman"/>
          <w:i/>
          <w:sz w:val="28"/>
          <w:szCs w:val="28"/>
        </w:rPr>
        <w:t>уровень</w:t>
      </w:r>
      <w:proofErr w:type="gramEnd"/>
      <w:r w:rsidRPr="000477A7">
        <w:rPr>
          <w:rFonts w:ascii="Times New Roman" w:hAnsi="Times New Roman" w:cs="Times New Roman"/>
          <w:i/>
          <w:sz w:val="28"/>
          <w:szCs w:val="28"/>
        </w:rPr>
        <w:t xml:space="preserve"> не достигнут </w:t>
      </w:r>
      <w:r w:rsidRPr="000477A7">
        <w:rPr>
          <w:rFonts w:ascii="Times New Roman" w:hAnsi="Times New Roman" w:cs="Times New Roman"/>
          <w:sz w:val="28"/>
          <w:szCs w:val="28"/>
        </w:rPr>
        <w:t>у тех учеников, которые создали менее трех символов Нового года, не объединили их в один рисунок, слабо владеют инструментом кривая, оп</w:t>
      </w:r>
      <w:r w:rsidRPr="000477A7">
        <w:rPr>
          <w:rFonts w:ascii="Times New Roman" w:hAnsi="Times New Roman" w:cs="Times New Roman"/>
          <w:sz w:val="28"/>
          <w:szCs w:val="28"/>
        </w:rPr>
        <w:t>е</w:t>
      </w:r>
      <w:r w:rsidRPr="000477A7">
        <w:rPr>
          <w:rFonts w:ascii="Times New Roman" w:hAnsi="Times New Roman" w:cs="Times New Roman"/>
          <w:sz w:val="28"/>
          <w:szCs w:val="28"/>
        </w:rPr>
        <w:t xml:space="preserve">рацией выделения, копирования и вставки.   </w:t>
      </w:r>
    </w:p>
    <w:p w:rsidR="008D7E4C" w:rsidRDefault="008D7E4C" w:rsidP="00E415B3">
      <w:pPr>
        <w:spacing w:line="360" w:lineRule="auto"/>
        <w:ind w:left="284" w:firstLine="142"/>
        <w:rPr>
          <w:rFonts w:ascii="Times New Roman" w:hAnsi="Times New Roman" w:cs="Times New Roman"/>
          <w:b/>
          <w:sz w:val="28"/>
          <w:szCs w:val="28"/>
        </w:rPr>
      </w:pP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415B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0B55" w:rsidRPr="002F33C2" w:rsidRDefault="00E40B55" w:rsidP="0025443A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F33C2">
        <w:rPr>
          <w:rFonts w:ascii="Times New Roman" w:hAnsi="Times New Roman" w:cs="Times New Roman"/>
          <w:b/>
          <w:sz w:val="48"/>
          <w:szCs w:val="48"/>
        </w:rPr>
        <w:lastRenderedPageBreak/>
        <w:t>2 класс</w:t>
      </w:r>
    </w:p>
    <w:p w:rsidR="00E40B55" w:rsidRDefault="00E40B55" w:rsidP="0025443A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>Проект “Краски осени”</w:t>
      </w:r>
    </w:p>
    <w:p w:rsidR="002F33C2" w:rsidRPr="000477A7" w:rsidRDefault="002F33C2" w:rsidP="0025443A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 xml:space="preserve">Аннотация к проекту: </w:t>
      </w:r>
      <w:r w:rsidRPr="000477A7">
        <w:rPr>
          <w:rFonts w:ascii="Times New Roman" w:hAnsi="Times New Roman" w:cs="Times New Roman"/>
          <w:sz w:val="28"/>
          <w:szCs w:val="28"/>
        </w:rPr>
        <w:t>многие поэты, художники, музыканты в своих произвед</w:t>
      </w:r>
      <w:r w:rsidRPr="000477A7">
        <w:rPr>
          <w:rFonts w:ascii="Times New Roman" w:hAnsi="Times New Roman" w:cs="Times New Roman"/>
          <w:sz w:val="28"/>
          <w:szCs w:val="28"/>
        </w:rPr>
        <w:t>е</w:t>
      </w:r>
      <w:r w:rsidRPr="000477A7">
        <w:rPr>
          <w:rFonts w:ascii="Times New Roman" w:hAnsi="Times New Roman" w:cs="Times New Roman"/>
          <w:sz w:val="28"/>
          <w:szCs w:val="28"/>
        </w:rPr>
        <w:t>ниях воспевали осень. Разноцветные листья на деревьях и кустах приводят в во</w:t>
      </w:r>
      <w:r w:rsidRPr="000477A7">
        <w:rPr>
          <w:rFonts w:ascii="Times New Roman" w:hAnsi="Times New Roman" w:cs="Times New Roman"/>
          <w:sz w:val="28"/>
          <w:szCs w:val="28"/>
        </w:rPr>
        <w:t>с</w:t>
      </w:r>
      <w:r w:rsidRPr="000477A7">
        <w:rPr>
          <w:rFonts w:ascii="Times New Roman" w:hAnsi="Times New Roman" w:cs="Times New Roman"/>
          <w:sz w:val="28"/>
          <w:szCs w:val="28"/>
        </w:rPr>
        <w:t>хищение всех, кто видит и любит природу. Желтые, красные, малиновые, коричн</w:t>
      </w:r>
      <w:r w:rsidRPr="000477A7">
        <w:rPr>
          <w:rFonts w:ascii="Times New Roman" w:hAnsi="Times New Roman" w:cs="Times New Roman"/>
          <w:sz w:val="28"/>
          <w:szCs w:val="28"/>
        </w:rPr>
        <w:t>е</w:t>
      </w:r>
      <w:r w:rsidRPr="000477A7">
        <w:rPr>
          <w:rFonts w:ascii="Times New Roman" w:hAnsi="Times New Roman" w:cs="Times New Roman"/>
          <w:sz w:val="28"/>
          <w:szCs w:val="28"/>
        </w:rPr>
        <w:t xml:space="preserve">вые, зеленые листья не могут оставить равнодушными тех, кто пришел на прогулку в осенний паре или лес. 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>Детям предлагается в графическом редакторе создать панно из разноцветных л</w:t>
      </w:r>
      <w:r w:rsidRPr="000477A7">
        <w:rPr>
          <w:rFonts w:ascii="Times New Roman" w:hAnsi="Times New Roman" w:cs="Times New Roman"/>
          <w:sz w:val="28"/>
          <w:szCs w:val="28"/>
        </w:rPr>
        <w:t>и</w:t>
      </w:r>
      <w:r w:rsidRPr="000477A7">
        <w:rPr>
          <w:rFonts w:ascii="Times New Roman" w:hAnsi="Times New Roman" w:cs="Times New Roman"/>
          <w:sz w:val="28"/>
          <w:szCs w:val="28"/>
        </w:rPr>
        <w:t>стьев.</w:t>
      </w:r>
    </w:p>
    <w:p w:rsidR="002F33C2" w:rsidRDefault="002F33C2" w:rsidP="0025443A">
      <w:pPr>
        <w:spacing w:line="360" w:lineRule="auto"/>
        <w:ind w:left="284" w:firstLine="142"/>
        <w:rPr>
          <w:rFonts w:ascii="Times New Roman" w:hAnsi="Times New Roman" w:cs="Times New Roman"/>
          <w:b/>
          <w:sz w:val="28"/>
          <w:szCs w:val="28"/>
        </w:rPr>
      </w:pPr>
    </w:p>
    <w:p w:rsidR="00E40B55" w:rsidRPr="000477A7" w:rsidRDefault="00E40B55" w:rsidP="0025443A">
      <w:pPr>
        <w:spacing w:line="360" w:lineRule="auto"/>
        <w:ind w:left="284" w:firstLine="142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 xml:space="preserve">Требования к знаниям, навыкам и умениям </w:t>
      </w:r>
      <w:r w:rsidRPr="000477A7">
        <w:rPr>
          <w:rFonts w:ascii="Times New Roman" w:hAnsi="Times New Roman" w:cs="Times New Roman"/>
          <w:sz w:val="28"/>
          <w:szCs w:val="28"/>
        </w:rPr>
        <w:t>к моменту начала выполнения пр</w:t>
      </w:r>
      <w:r w:rsidRPr="000477A7">
        <w:rPr>
          <w:rFonts w:ascii="Times New Roman" w:hAnsi="Times New Roman" w:cs="Times New Roman"/>
          <w:sz w:val="28"/>
          <w:szCs w:val="28"/>
        </w:rPr>
        <w:t>о</w:t>
      </w:r>
      <w:r w:rsidRPr="000477A7">
        <w:rPr>
          <w:rFonts w:ascii="Times New Roman" w:hAnsi="Times New Roman" w:cs="Times New Roman"/>
          <w:sz w:val="28"/>
          <w:szCs w:val="28"/>
        </w:rPr>
        <w:t xml:space="preserve">екта: </w:t>
      </w:r>
    </w:p>
    <w:p w:rsidR="00E40B55" w:rsidRPr="000477A7" w:rsidRDefault="00E40B55" w:rsidP="0025443A">
      <w:pPr>
        <w:pStyle w:val="afa"/>
        <w:numPr>
          <w:ilvl w:val="0"/>
          <w:numId w:val="16"/>
        </w:numPr>
        <w:spacing w:line="360" w:lineRule="auto"/>
        <w:ind w:left="284" w:firstLine="142"/>
        <w:rPr>
          <w:sz w:val="28"/>
          <w:szCs w:val="28"/>
        </w:rPr>
      </w:pPr>
      <w:r w:rsidRPr="000477A7">
        <w:rPr>
          <w:sz w:val="28"/>
          <w:szCs w:val="28"/>
        </w:rPr>
        <w:t xml:space="preserve">знать основные инструменты графического редактора </w:t>
      </w:r>
      <w:r w:rsidRPr="000477A7">
        <w:rPr>
          <w:sz w:val="28"/>
          <w:szCs w:val="28"/>
          <w:lang w:val="en-US"/>
        </w:rPr>
        <w:t>Paint</w:t>
      </w:r>
      <w:r w:rsidRPr="000477A7">
        <w:rPr>
          <w:sz w:val="28"/>
          <w:szCs w:val="28"/>
        </w:rPr>
        <w:t>, приемы работы и последовательность действий при выполнении простых рисунков;</w:t>
      </w:r>
    </w:p>
    <w:p w:rsidR="00E40B55" w:rsidRPr="000477A7" w:rsidRDefault="00E40B55" w:rsidP="0025443A">
      <w:pPr>
        <w:pStyle w:val="afa"/>
        <w:numPr>
          <w:ilvl w:val="0"/>
          <w:numId w:val="16"/>
        </w:numPr>
        <w:spacing w:line="360" w:lineRule="auto"/>
        <w:ind w:left="284" w:firstLine="142"/>
        <w:rPr>
          <w:sz w:val="28"/>
          <w:szCs w:val="28"/>
        </w:rPr>
      </w:pPr>
      <w:r w:rsidRPr="000477A7">
        <w:rPr>
          <w:sz w:val="28"/>
          <w:szCs w:val="28"/>
        </w:rPr>
        <w:t>уметь строить изображения с использованием графических примитивов;</w:t>
      </w:r>
    </w:p>
    <w:p w:rsidR="00E40B55" w:rsidRPr="000477A7" w:rsidRDefault="00E40B55" w:rsidP="0025443A">
      <w:pPr>
        <w:pStyle w:val="afa"/>
        <w:numPr>
          <w:ilvl w:val="0"/>
          <w:numId w:val="16"/>
        </w:numPr>
        <w:spacing w:line="360" w:lineRule="auto"/>
        <w:ind w:left="284" w:firstLine="142"/>
        <w:rPr>
          <w:sz w:val="28"/>
          <w:szCs w:val="28"/>
        </w:rPr>
      </w:pPr>
      <w:r w:rsidRPr="000477A7">
        <w:rPr>
          <w:sz w:val="28"/>
          <w:szCs w:val="28"/>
        </w:rPr>
        <w:t>уметь редактировать рисунок или его часть и выполнять операции копирования, перемещения и отображения;</w:t>
      </w:r>
    </w:p>
    <w:p w:rsidR="00E40B55" w:rsidRPr="000477A7" w:rsidRDefault="00E40B55" w:rsidP="0025443A">
      <w:pPr>
        <w:pStyle w:val="afa"/>
        <w:numPr>
          <w:ilvl w:val="0"/>
          <w:numId w:val="16"/>
        </w:numPr>
        <w:spacing w:line="360" w:lineRule="auto"/>
        <w:ind w:left="284" w:firstLine="142"/>
        <w:rPr>
          <w:sz w:val="28"/>
          <w:szCs w:val="28"/>
        </w:rPr>
      </w:pPr>
      <w:r w:rsidRPr="000477A7">
        <w:rPr>
          <w:sz w:val="28"/>
          <w:szCs w:val="28"/>
        </w:rPr>
        <w:t>иметь представление об основных этапах проектирования.</w:t>
      </w:r>
    </w:p>
    <w:p w:rsidR="00E40B55" w:rsidRPr="000477A7" w:rsidRDefault="00E40B55" w:rsidP="0025443A">
      <w:pPr>
        <w:pStyle w:val="afa"/>
        <w:spacing w:line="360" w:lineRule="auto"/>
        <w:ind w:left="284" w:firstLine="142"/>
        <w:rPr>
          <w:sz w:val="28"/>
          <w:szCs w:val="28"/>
        </w:rPr>
      </w:pP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>Цели и задачи проекта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 xml:space="preserve">Цель: </w:t>
      </w:r>
      <w:r w:rsidRPr="000477A7">
        <w:rPr>
          <w:rFonts w:ascii="Times New Roman" w:hAnsi="Times New Roman" w:cs="Times New Roman"/>
          <w:sz w:val="28"/>
          <w:szCs w:val="28"/>
        </w:rPr>
        <w:t>показать красоту осенней природы, используя средства компьютерных те</w:t>
      </w:r>
      <w:r w:rsidRPr="000477A7">
        <w:rPr>
          <w:rFonts w:ascii="Times New Roman" w:hAnsi="Times New Roman" w:cs="Times New Roman"/>
          <w:sz w:val="28"/>
          <w:szCs w:val="28"/>
        </w:rPr>
        <w:t>х</w:t>
      </w:r>
      <w:r w:rsidRPr="000477A7">
        <w:rPr>
          <w:rFonts w:ascii="Times New Roman" w:hAnsi="Times New Roman" w:cs="Times New Roman"/>
          <w:sz w:val="28"/>
          <w:szCs w:val="28"/>
        </w:rPr>
        <w:t xml:space="preserve">нологий, </w:t>
      </w:r>
      <w:r w:rsidR="006F5B0F" w:rsidRPr="000477A7">
        <w:rPr>
          <w:rFonts w:ascii="Times New Roman" w:hAnsi="Times New Roman" w:cs="Times New Roman"/>
          <w:sz w:val="28"/>
          <w:szCs w:val="28"/>
        </w:rPr>
        <w:t>вспомнить,</w:t>
      </w:r>
      <w:r w:rsidRPr="000477A7">
        <w:rPr>
          <w:rFonts w:ascii="Times New Roman" w:hAnsi="Times New Roman" w:cs="Times New Roman"/>
          <w:sz w:val="28"/>
          <w:szCs w:val="28"/>
        </w:rPr>
        <w:t xml:space="preserve"> как можно применять инструменты и основные операции гр</w:t>
      </w:r>
      <w:r w:rsidRPr="000477A7">
        <w:rPr>
          <w:rFonts w:ascii="Times New Roman" w:hAnsi="Times New Roman" w:cs="Times New Roman"/>
          <w:sz w:val="28"/>
          <w:szCs w:val="28"/>
        </w:rPr>
        <w:t>а</w:t>
      </w:r>
      <w:r w:rsidRPr="000477A7">
        <w:rPr>
          <w:rFonts w:ascii="Times New Roman" w:hAnsi="Times New Roman" w:cs="Times New Roman"/>
          <w:sz w:val="28"/>
          <w:szCs w:val="28"/>
        </w:rPr>
        <w:t>фического редактора для создания изображений.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>Задачи:</w:t>
      </w:r>
      <w:r w:rsidRPr="000477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0B55" w:rsidRPr="000477A7" w:rsidRDefault="00E40B55" w:rsidP="0025443A">
      <w:pPr>
        <w:pStyle w:val="afa"/>
        <w:numPr>
          <w:ilvl w:val="0"/>
          <w:numId w:val="17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усовершенствовать навыки работы при выполнении основных операций коп</w:t>
      </w:r>
      <w:r w:rsidRPr="000477A7">
        <w:rPr>
          <w:sz w:val="28"/>
          <w:szCs w:val="28"/>
        </w:rPr>
        <w:t>и</w:t>
      </w:r>
      <w:r w:rsidRPr="000477A7">
        <w:rPr>
          <w:sz w:val="28"/>
          <w:szCs w:val="28"/>
        </w:rPr>
        <w:t xml:space="preserve">рования, перемещения и вставки; </w:t>
      </w:r>
    </w:p>
    <w:p w:rsidR="00E40B55" w:rsidRPr="000477A7" w:rsidRDefault="00E40B55" w:rsidP="0025443A">
      <w:pPr>
        <w:pStyle w:val="afa"/>
        <w:numPr>
          <w:ilvl w:val="0"/>
          <w:numId w:val="17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усовершенствовать работу с использованием инструмента кривая для построения изображений;</w:t>
      </w:r>
    </w:p>
    <w:p w:rsidR="00E40B55" w:rsidRPr="000477A7" w:rsidRDefault="00E40B55" w:rsidP="0025443A">
      <w:pPr>
        <w:pStyle w:val="afa"/>
        <w:numPr>
          <w:ilvl w:val="0"/>
          <w:numId w:val="17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усовершенствовать навыки выполнения проекта в паре;</w:t>
      </w:r>
    </w:p>
    <w:p w:rsidR="00E40B55" w:rsidRPr="000477A7" w:rsidRDefault="00E40B55" w:rsidP="0025443A">
      <w:pPr>
        <w:pStyle w:val="afa"/>
        <w:numPr>
          <w:ilvl w:val="0"/>
          <w:numId w:val="17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lastRenderedPageBreak/>
        <w:t>развивать эстетический вкус, бережное отношение к природе, уметь видеть пр</w:t>
      </w:r>
      <w:r w:rsidRPr="000477A7">
        <w:rPr>
          <w:sz w:val="28"/>
          <w:szCs w:val="28"/>
        </w:rPr>
        <w:t>е</w:t>
      </w:r>
      <w:r w:rsidRPr="000477A7">
        <w:rPr>
          <w:sz w:val="28"/>
          <w:szCs w:val="28"/>
        </w:rPr>
        <w:t>красное;</w:t>
      </w:r>
    </w:p>
    <w:p w:rsidR="002F33C2" w:rsidRDefault="002F33C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>Организация выполнения проекта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 xml:space="preserve">Для выполнения проекта отводится 6 уроков. На первом уроке в его </w:t>
      </w:r>
      <w:r w:rsidRPr="000477A7">
        <w:rPr>
          <w:rFonts w:ascii="Times New Roman" w:hAnsi="Times New Roman" w:cs="Times New Roman"/>
          <w:i/>
          <w:sz w:val="28"/>
          <w:szCs w:val="28"/>
        </w:rPr>
        <w:t xml:space="preserve">мотивационной </w:t>
      </w:r>
      <w:r w:rsidRPr="000477A7">
        <w:rPr>
          <w:rFonts w:ascii="Times New Roman" w:hAnsi="Times New Roman" w:cs="Times New Roman"/>
          <w:sz w:val="28"/>
          <w:szCs w:val="28"/>
        </w:rPr>
        <w:t>части учитель эмоционально рассказывает об осенней поре, которую часто называют “золотая осень”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>Как можно передать красоту осени? Поэты пишут стихи, композиторы сочиняют музыкальные произведения, писатели описывают в своих произведениях впечатл</w:t>
      </w:r>
      <w:r w:rsidRPr="000477A7">
        <w:rPr>
          <w:rFonts w:ascii="Times New Roman" w:hAnsi="Times New Roman" w:cs="Times New Roman"/>
          <w:sz w:val="28"/>
          <w:szCs w:val="28"/>
        </w:rPr>
        <w:t>е</w:t>
      </w:r>
      <w:r w:rsidRPr="000477A7">
        <w:rPr>
          <w:rFonts w:ascii="Times New Roman" w:hAnsi="Times New Roman" w:cs="Times New Roman"/>
          <w:sz w:val="28"/>
          <w:szCs w:val="28"/>
        </w:rPr>
        <w:t>ния об осени, художники рисуют пейзажи. С помощью графического редактора можно выполнить рисунки, таким образом, передав свои впечатления об осени, яркой и красивой. Можно нарисовать красивый осенний пейзаж, можно изобразить дерево с листьями разного цвета, а можно просто нарисовать разноцветные листья и пре</w:t>
      </w:r>
      <w:r w:rsidRPr="000477A7">
        <w:rPr>
          <w:rFonts w:ascii="Times New Roman" w:hAnsi="Times New Roman" w:cs="Times New Roman"/>
          <w:sz w:val="28"/>
          <w:szCs w:val="28"/>
        </w:rPr>
        <w:t>д</w:t>
      </w:r>
      <w:r w:rsidRPr="000477A7">
        <w:rPr>
          <w:rFonts w:ascii="Times New Roman" w:hAnsi="Times New Roman" w:cs="Times New Roman"/>
          <w:sz w:val="28"/>
          <w:szCs w:val="28"/>
        </w:rPr>
        <w:t>ставить их в виде панно.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>В</w:t>
      </w:r>
      <w:r w:rsidRPr="000477A7">
        <w:rPr>
          <w:rFonts w:ascii="Times New Roman" w:hAnsi="Times New Roman" w:cs="Times New Roman"/>
          <w:i/>
          <w:sz w:val="28"/>
          <w:szCs w:val="28"/>
        </w:rPr>
        <w:t xml:space="preserve"> теоретической</w:t>
      </w:r>
      <w:r w:rsidRPr="000477A7">
        <w:rPr>
          <w:rFonts w:ascii="Times New Roman" w:hAnsi="Times New Roman" w:cs="Times New Roman"/>
          <w:sz w:val="28"/>
          <w:szCs w:val="28"/>
        </w:rPr>
        <w:t xml:space="preserve"> части учитель </w:t>
      </w:r>
      <w:r w:rsidR="006F5B0F" w:rsidRPr="000477A7">
        <w:rPr>
          <w:rFonts w:ascii="Times New Roman" w:hAnsi="Times New Roman" w:cs="Times New Roman"/>
          <w:sz w:val="28"/>
          <w:szCs w:val="28"/>
        </w:rPr>
        <w:t>показывает,</w:t>
      </w:r>
      <w:r w:rsidRPr="000477A7">
        <w:rPr>
          <w:rFonts w:ascii="Times New Roman" w:hAnsi="Times New Roman" w:cs="Times New Roman"/>
          <w:sz w:val="28"/>
          <w:szCs w:val="28"/>
        </w:rPr>
        <w:t xml:space="preserve"> как можно нарисовать первый из л</w:t>
      </w:r>
      <w:r w:rsidRPr="000477A7">
        <w:rPr>
          <w:rFonts w:ascii="Times New Roman" w:hAnsi="Times New Roman" w:cs="Times New Roman"/>
          <w:sz w:val="28"/>
          <w:szCs w:val="28"/>
        </w:rPr>
        <w:t>и</w:t>
      </w:r>
      <w:r w:rsidRPr="000477A7">
        <w:rPr>
          <w:rFonts w:ascii="Times New Roman" w:hAnsi="Times New Roman" w:cs="Times New Roman"/>
          <w:sz w:val="28"/>
          <w:szCs w:val="28"/>
        </w:rPr>
        <w:t xml:space="preserve">стьев (к примеру,  лист клена), затем в </w:t>
      </w:r>
      <w:r w:rsidRPr="000477A7">
        <w:rPr>
          <w:rFonts w:ascii="Times New Roman" w:hAnsi="Times New Roman" w:cs="Times New Roman"/>
          <w:i/>
          <w:sz w:val="28"/>
          <w:szCs w:val="28"/>
        </w:rPr>
        <w:t xml:space="preserve">практической </w:t>
      </w:r>
      <w:r w:rsidRPr="000477A7">
        <w:rPr>
          <w:rFonts w:ascii="Times New Roman" w:hAnsi="Times New Roman" w:cs="Times New Roman"/>
          <w:sz w:val="28"/>
          <w:szCs w:val="28"/>
        </w:rPr>
        <w:t>части урока детям предлагается самостоятельно изобразить в графическом редакторе это листок. По возможности скопировать отобразить и вставить лист. Сохранить созданное изображение в своей папке.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 xml:space="preserve">На втором, третьем и четвертом уроке дети аналогично создают листья березы, дуба и гроздь рябины. Не обязательно требовать от ученика, чтоб получалась точная копия того, что показывает учитель. </w:t>
      </w:r>
      <w:proofErr w:type="gramStart"/>
      <w:r w:rsidRPr="000477A7">
        <w:rPr>
          <w:rFonts w:ascii="Times New Roman" w:hAnsi="Times New Roman" w:cs="Times New Roman"/>
          <w:sz w:val="28"/>
          <w:szCs w:val="28"/>
        </w:rPr>
        <w:t>Листья могут быть немного другими по форме, по пропорциями по размеру.</w:t>
      </w:r>
      <w:proofErr w:type="gramEnd"/>
      <w:r w:rsidRPr="000477A7">
        <w:rPr>
          <w:rFonts w:ascii="Times New Roman" w:hAnsi="Times New Roman" w:cs="Times New Roman"/>
          <w:sz w:val="28"/>
          <w:szCs w:val="28"/>
        </w:rPr>
        <w:t xml:space="preserve"> Но следует объяснить ученикам, что на рабочем поле должно быть 5-7 листьев и гроздь рябины, </w:t>
      </w:r>
      <w:proofErr w:type="gramStart"/>
      <w:r w:rsidRPr="000477A7">
        <w:rPr>
          <w:rFonts w:ascii="Times New Roman" w:hAnsi="Times New Roman" w:cs="Times New Roman"/>
          <w:sz w:val="28"/>
          <w:szCs w:val="28"/>
        </w:rPr>
        <w:t>значит один лист должен</w:t>
      </w:r>
      <w:proofErr w:type="gramEnd"/>
      <w:r w:rsidRPr="000477A7">
        <w:rPr>
          <w:rFonts w:ascii="Times New Roman" w:hAnsi="Times New Roman" w:cs="Times New Roman"/>
          <w:sz w:val="28"/>
          <w:szCs w:val="28"/>
        </w:rPr>
        <w:t xml:space="preserve"> иметь небольшие размеры.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 xml:space="preserve"> На ожидаемый результат  (образец) следует обратить внимание детей на первом уроке только для того, чтобы они видели примерное расположение объектов. Так же детям можно предложить внести свои коррективы в изображение осеннего панно, к </w:t>
      </w:r>
      <w:r w:rsidR="006F5B0F" w:rsidRPr="000477A7">
        <w:rPr>
          <w:rFonts w:ascii="Times New Roman" w:hAnsi="Times New Roman" w:cs="Times New Roman"/>
          <w:sz w:val="28"/>
          <w:szCs w:val="28"/>
        </w:rPr>
        <w:t>примеру,</w:t>
      </w:r>
      <w:r w:rsidRPr="000477A7">
        <w:rPr>
          <w:rFonts w:ascii="Times New Roman" w:hAnsi="Times New Roman" w:cs="Times New Roman"/>
          <w:sz w:val="28"/>
          <w:szCs w:val="28"/>
        </w:rPr>
        <w:t xml:space="preserve"> они могут добавить свои </w:t>
      </w:r>
      <w:r w:rsidR="006F5B0F" w:rsidRPr="000477A7">
        <w:rPr>
          <w:rFonts w:ascii="Times New Roman" w:hAnsi="Times New Roman" w:cs="Times New Roman"/>
          <w:sz w:val="28"/>
          <w:szCs w:val="28"/>
        </w:rPr>
        <w:t>детали,</w:t>
      </w:r>
      <w:r w:rsidRPr="000477A7">
        <w:rPr>
          <w:rFonts w:ascii="Times New Roman" w:hAnsi="Times New Roman" w:cs="Times New Roman"/>
          <w:sz w:val="28"/>
          <w:szCs w:val="28"/>
        </w:rPr>
        <w:t xml:space="preserve"> о которых не говорил учитель.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>На пятом уроке дети имеют возможность доработать свое изображение, а на шестом происходит защита работы.</w:t>
      </w:r>
    </w:p>
    <w:p w:rsidR="002F33C2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 xml:space="preserve"> </w:t>
      </w:r>
      <w:r w:rsidRPr="000477A7">
        <w:rPr>
          <w:rFonts w:ascii="Times New Roman" w:hAnsi="Times New Roman" w:cs="Times New Roman"/>
          <w:b/>
          <w:sz w:val="28"/>
          <w:szCs w:val="28"/>
        </w:rPr>
        <w:t xml:space="preserve">Оценка проекта </w:t>
      </w:r>
      <w:r w:rsidRPr="000477A7">
        <w:rPr>
          <w:rFonts w:ascii="Times New Roman" w:hAnsi="Times New Roman" w:cs="Times New Roman"/>
          <w:sz w:val="28"/>
          <w:szCs w:val="28"/>
        </w:rPr>
        <w:t xml:space="preserve">происходит по четырехуровневой шкале: 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 xml:space="preserve">повышенный уровень знаний и умений </w:t>
      </w:r>
      <w:r w:rsidRPr="000477A7">
        <w:rPr>
          <w:rFonts w:ascii="Times New Roman" w:hAnsi="Times New Roman" w:cs="Times New Roman"/>
          <w:sz w:val="28"/>
          <w:szCs w:val="28"/>
        </w:rPr>
        <w:t>у тех учеников, которые полностью справ</w:t>
      </w:r>
      <w:r w:rsidRPr="000477A7">
        <w:rPr>
          <w:rFonts w:ascii="Times New Roman" w:hAnsi="Times New Roman" w:cs="Times New Roman"/>
          <w:sz w:val="28"/>
          <w:szCs w:val="28"/>
        </w:rPr>
        <w:t>и</w:t>
      </w:r>
      <w:r w:rsidRPr="000477A7">
        <w:rPr>
          <w:rFonts w:ascii="Times New Roman" w:hAnsi="Times New Roman" w:cs="Times New Roman"/>
          <w:sz w:val="28"/>
          <w:szCs w:val="28"/>
        </w:rPr>
        <w:t>лись с заданием: изобразили листья трех видов, применили к ним операции копир</w:t>
      </w:r>
      <w:r w:rsidRPr="000477A7">
        <w:rPr>
          <w:rFonts w:ascii="Times New Roman" w:hAnsi="Times New Roman" w:cs="Times New Roman"/>
          <w:sz w:val="28"/>
          <w:szCs w:val="28"/>
        </w:rPr>
        <w:t>о</w:t>
      </w:r>
      <w:r w:rsidRPr="000477A7">
        <w:rPr>
          <w:rFonts w:ascii="Times New Roman" w:hAnsi="Times New Roman" w:cs="Times New Roman"/>
          <w:sz w:val="28"/>
          <w:szCs w:val="28"/>
        </w:rPr>
        <w:t>вания, отображения и вставки, создали гроздь рябины, фон панно, и (желательно) добавили свои элементы в рисунок.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 xml:space="preserve">базовый уровень </w:t>
      </w:r>
      <w:r w:rsidRPr="000477A7">
        <w:rPr>
          <w:rFonts w:ascii="Times New Roman" w:hAnsi="Times New Roman" w:cs="Times New Roman"/>
          <w:sz w:val="28"/>
          <w:szCs w:val="28"/>
        </w:rPr>
        <w:t>у тех учеников, которые изобразили минимум два вида листьев и гроздь рябины. Допускаются небольшие недочеты в создании изображений.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 xml:space="preserve">низкий уровень знаний </w:t>
      </w:r>
      <w:r w:rsidRPr="000477A7">
        <w:rPr>
          <w:rFonts w:ascii="Times New Roman" w:hAnsi="Times New Roman" w:cs="Times New Roman"/>
          <w:sz w:val="28"/>
          <w:szCs w:val="28"/>
        </w:rPr>
        <w:t>у тех учеников, которые создали один – два листа, при этом не применяли операции копирования, если гроздь рябины выполнена не полностью, если отсутствует фон.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77A7">
        <w:rPr>
          <w:rFonts w:ascii="Times New Roman" w:hAnsi="Times New Roman" w:cs="Times New Roman"/>
          <w:i/>
          <w:sz w:val="28"/>
          <w:szCs w:val="28"/>
        </w:rPr>
        <w:t>уровень</w:t>
      </w:r>
      <w:proofErr w:type="gramEnd"/>
      <w:r w:rsidRPr="000477A7">
        <w:rPr>
          <w:rFonts w:ascii="Times New Roman" w:hAnsi="Times New Roman" w:cs="Times New Roman"/>
          <w:i/>
          <w:sz w:val="28"/>
          <w:szCs w:val="28"/>
        </w:rPr>
        <w:t xml:space="preserve"> не достигнут </w:t>
      </w:r>
      <w:r w:rsidRPr="000477A7">
        <w:rPr>
          <w:rFonts w:ascii="Times New Roman" w:hAnsi="Times New Roman" w:cs="Times New Roman"/>
          <w:sz w:val="28"/>
          <w:szCs w:val="28"/>
        </w:rPr>
        <w:t>у тех учеников у которых отсутствует более 70% изображ</w:t>
      </w:r>
      <w:r w:rsidRPr="000477A7">
        <w:rPr>
          <w:rFonts w:ascii="Times New Roman" w:hAnsi="Times New Roman" w:cs="Times New Roman"/>
          <w:sz w:val="28"/>
          <w:szCs w:val="28"/>
        </w:rPr>
        <w:t>е</w:t>
      </w:r>
      <w:r w:rsidRPr="000477A7">
        <w:rPr>
          <w:rFonts w:ascii="Times New Roman" w:hAnsi="Times New Roman" w:cs="Times New Roman"/>
          <w:sz w:val="28"/>
          <w:szCs w:val="28"/>
        </w:rPr>
        <w:t xml:space="preserve">ния. 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 xml:space="preserve">Требования к оценке работы могут быть снижены или подняты в зависимости от уровня подготовки детей. </w:t>
      </w:r>
    </w:p>
    <w:p w:rsidR="001554FA" w:rsidRPr="000477A7" w:rsidRDefault="001554FA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33C2" w:rsidRDefault="002F33C2" w:rsidP="0025443A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E4C" w:rsidRDefault="008D7E4C" w:rsidP="00E415B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40B55" w:rsidRDefault="00E40B55" w:rsidP="0025443A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>Проект “Главные символы страны”</w:t>
      </w:r>
    </w:p>
    <w:p w:rsidR="002F33C2" w:rsidRPr="000477A7" w:rsidRDefault="002F33C2" w:rsidP="0025443A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 xml:space="preserve">Аннотация к проекту: </w:t>
      </w:r>
      <w:r w:rsidRPr="000477A7">
        <w:rPr>
          <w:rFonts w:ascii="Times New Roman" w:hAnsi="Times New Roman" w:cs="Times New Roman"/>
          <w:sz w:val="28"/>
          <w:szCs w:val="28"/>
        </w:rPr>
        <w:t>каждая страна имеет свой флаг, герб и гимн. Это главные символы любого государства. В процессе выполнения проекта ученикам предстоит познакомиться не только с флагом, гербом и гимном России, но и с главными си</w:t>
      </w:r>
      <w:r w:rsidRPr="000477A7">
        <w:rPr>
          <w:rFonts w:ascii="Times New Roman" w:hAnsi="Times New Roman" w:cs="Times New Roman"/>
          <w:sz w:val="28"/>
          <w:szCs w:val="28"/>
        </w:rPr>
        <w:t>м</w:t>
      </w:r>
      <w:r w:rsidRPr="000477A7">
        <w:rPr>
          <w:rFonts w:ascii="Times New Roman" w:hAnsi="Times New Roman" w:cs="Times New Roman"/>
          <w:sz w:val="28"/>
          <w:szCs w:val="28"/>
        </w:rPr>
        <w:t>волами других стран. Предлагается провести небольшое исследование, составить классификацию по геометрической конфигурации рисунка флагов.</w:t>
      </w:r>
    </w:p>
    <w:p w:rsidR="002F33C2" w:rsidRDefault="002F33C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>Требования к знаниям, навыкам и умениям:</w:t>
      </w:r>
    </w:p>
    <w:p w:rsidR="00E40B55" w:rsidRPr="000477A7" w:rsidRDefault="00E40B55" w:rsidP="0025443A">
      <w:pPr>
        <w:pStyle w:val="afa"/>
        <w:numPr>
          <w:ilvl w:val="0"/>
          <w:numId w:val="18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знать назначение и основные возможности текстового редактора;</w:t>
      </w:r>
    </w:p>
    <w:p w:rsidR="00E40B55" w:rsidRPr="000477A7" w:rsidRDefault="00E40B55" w:rsidP="0025443A">
      <w:pPr>
        <w:pStyle w:val="afa"/>
        <w:numPr>
          <w:ilvl w:val="0"/>
          <w:numId w:val="18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знать назначение и основные возможности графического редактора;</w:t>
      </w:r>
    </w:p>
    <w:p w:rsidR="00E40B55" w:rsidRPr="000477A7" w:rsidRDefault="00E40B55" w:rsidP="0025443A">
      <w:pPr>
        <w:pStyle w:val="afa"/>
        <w:numPr>
          <w:ilvl w:val="0"/>
          <w:numId w:val="18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уметь осуществлять вставку графических объектов в рамку в текстовом реда</w:t>
      </w:r>
      <w:r w:rsidRPr="000477A7">
        <w:rPr>
          <w:sz w:val="28"/>
          <w:szCs w:val="28"/>
        </w:rPr>
        <w:t>к</w:t>
      </w:r>
      <w:r w:rsidRPr="000477A7">
        <w:rPr>
          <w:sz w:val="28"/>
          <w:szCs w:val="28"/>
        </w:rPr>
        <w:t>торе;</w:t>
      </w:r>
    </w:p>
    <w:p w:rsidR="00E40B55" w:rsidRPr="000477A7" w:rsidRDefault="00E40B55" w:rsidP="0025443A">
      <w:pPr>
        <w:pStyle w:val="afa"/>
        <w:numPr>
          <w:ilvl w:val="0"/>
          <w:numId w:val="18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владеть основными навыками и умениями работы в текстовом редакторе (набор, редактирование и форматирование текста);</w:t>
      </w:r>
    </w:p>
    <w:p w:rsidR="00E40B55" w:rsidRPr="000477A7" w:rsidRDefault="00E40B55" w:rsidP="0025443A">
      <w:pPr>
        <w:pStyle w:val="afa"/>
        <w:numPr>
          <w:ilvl w:val="0"/>
          <w:numId w:val="18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иметь представление об основных этапах проектирования.</w:t>
      </w:r>
    </w:p>
    <w:p w:rsidR="002F33C2" w:rsidRDefault="002F33C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>Цели и задачи проекта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 xml:space="preserve">Цель: </w:t>
      </w:r>
      <w:r w:rsidRPr="000477A7">
        <w:rPr>
          <w:rFonts w:ascii="Times New Roman" w:hAnsi="Times New Roman" w:cs="Times New Roman"/>
          <w:sz w:val="28"/>
          <w:szCs w:val="28"/>
        </w:rPr>
        <w:t>формировать навыки логического и структурного мышления и вырабатывать умение определять признаки, по которым можно составить классификацию объе</w:t>
      </w:r>
      <w:r w:rsidRPr="000477A7">
        <w:rPr>
          <w:rFonts w:ascii="Times New Roman" w:hAnsi="Times New Roman" w:cs="Times New Roman"/>
          <w:sz w:val="28"/>
          <w:szCs w:val="28"/>
        </w:rPr>
        <w:t>к</w:t>
      </w:r>
      <w:r w:rsidRPr="000477A7">
        <w:rPr>
          <w:rFonts w:ascii="Times New Roman" w:hAnsi="Times New Roman" w:cs="Times New Roman"/>
          <w:sz w:val="28"/>
          <w:szCs w:val="28"/>
        </w:rPr>
        <w:t>тов.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>Задачи</w:t>
      </w:r>
      <w:r w:rsidRPr="000477A7">
        <w:rPr>
          <w:rFonts w:ascii="Times New Roman" w:hAnsi="Times New Roman" w:cs="Times New Roman"/>
          <w:i/>
          <w:sz w:val="28"/>
          <w:szCs w:val="28"/>
          <w:lang w:val="en-US"/>
        </w:rPr>
        <w:t>:</w:t>
      </w:r>
    </w:p>
    <w:p w:rsidR="00E40B55" w:rsidRPr="000477A7" w:rsidRDefault="00E40B55" w:rsidP="0025443A">
      <w:pPr>
        <w:pStyle w:val="afa"/>
        <w:numPr>
          <w:ilvl w:val="0"/>
          <w:numId w:val="19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вспомнить и закрепить основные возможности текстового редактора для выпо</w:t>
      </w:r>
      <w:r w:rsidRPr="000477A7">
        <w:rPr>
          <w:sz w:val="28"/>
          <w:szCs w:val="28"/>
        </w:rPr>
        <w:t>л</w:t>
      </w:r>
      <w:r w:rsidRPr="000477A7">
        <w:rPr>
          <w:sz w:val="28"/>
          <w:szCs w:val="28"/>
        </w:rPr>
        <w:t>нения задания;</w:t>
      </w:r>
    </w:p>
    <w:p w:rsidR="00E40B55" w:rsidRPr="000477A7" w:rsidRDefault="00E40B55" w:rsidP="0025443A">
      <w:pPr>
        <w:pStyle w:val="afa"/>
        <w:numPr>
          <w:ilvl w:val="0"/>
          <w:numId w:val="19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развивать у учащихся умение описывать объекты в соответствии с их свойствами и распределять на группы по признаку;</w:t>
      </w:r>
    </w:p>
    <w:p w:rsidR="00E40B55" w:rsidRPr="000477A7" w:rsidRDefault="00E40B55" w:rsidP="0025443A">
      <w:pPr>
        <w:pStyle w:val="afa"/>
        <w:numPr>
          <w:ilvl w:val="0"/>
          <w:numId w:val="19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продолжить формирование информационной культуры в рамках задачи проекта;</w:t>
      </w:r>
    </w:p>
    <w:p w:rsidR="00E40B55" w:rsidRPr="000477A7" w:rsidRDefault="00E40B55" w:rsidP="0025443A">
      <w:pPr>
        <w:pStyle w:val="afa"/>
        <w:numPr>
          <w:ilvl w:val="0"/>
          <w:numId w:val="19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прививать детям навыки коммуникативной культуры.</w:t>
      </w:r>
    </w:p>
    <w:p w:rsidR="002F33C2" w:rsidRDefault="002F33C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>Организация выполнения проекта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lastRenderedPageBreak/>
        <w:t xml:space="preserve">На выполнение проекта отводится пять уроков. 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>Первый урок включает подготовительный этап. Если дети могут самостоятельно осуществлять поиск информации в Интернете, то можно запланировать эту часть работы для выполнения учениками. Если учащиеся плохо ориентируются в Инте</w:t>
      </w:r>
      <w:r w:rsidRPr="000477A7">
        <w:rPr>
          <w:rFonts w:ascii="Times New Roman" w:hAnsi="Times New Roman" w:cs="Times New Roman"/>
          <w:sz w:val="28"/>
          <w:szCs w:val="28"/>
        </w:rPr>
        <w:t>р</w:t>
      </w:r>
      <w:r w:rsidRPr="000477A7">
        <w:rPr>
          <w:rFonts w:ascii="Times New Roman" w:hAnsi="Times New Roman" w:cs="Times New Roman"/>
          <w:sz w:val="28"/>
          <w:szCs w:val="28"/>
        </w:rPr>
        <w:t xml:space="preserve">нете, то учитель должен подготовить флаги на несколько групп (по 9-10 шт.) детям указать папку, в которой собраны комплекты флагов. </w:t>
      </w:r>
    </w:p>
    <w:p w:rsidR="00F21CA4" w:rsidRPr="000477A7" w:rsidRDefault="00F21CA4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 xml:space="preserve">На последующих трех уроках дети последовательно создают классификационную схему или таблицу флагов в текстовом редакторе, обязательно вставляют в них изображения флагов. Также дите выбирают любую страну и представляют описание её главных символов: флаг, герб, гимн. </w:t>
      </w:r>
    </w:p>
    <w:p w:rsidR="00E40B55" w:rsidRPr="000477A7" w:rsidRDefault="00E40B5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 xml:space="preserve">На четвертом уроке ученики могут доработать свой проект, а на пятом происходит его защита. Дети рассказывают о классификации флагов, демонстрируя созданный текстовый документ, делятся с </w:t>
      </w:r>
      <w:r w:rsidR="006F5B0F" w:rsidRPr="000477A7">
        <w:rPr>
          <w:rFonts w:ascii="Times New Roman" w:hAnsi="Times New Roman" w:cs="Times New Roman"/>
          <w:sz w:val="28"/>
          <w:szCs w:val="28"/>
        </w:rPr>
        <w:t>затруднениями,</w:t>
      </w:r>
      <w:r w:rsidRPr="000477A7">
        <w:rPr>
          <w:rFonts w:ascii="Times New Roman" w:hAnsi="Times New Roman" w:cs="Times New Roman"/>
          <w:sz w:val="28"/>
          <w:szCs w:val="28"/>
        </w:rPr>
        <w:t xml:space="preserve"> возникшими при работе, оценивают свою работу.</w:t>
      </w:r>
    </w:p>
    <w:p w:rsidR="00F21CA4" w:rsidRPr="000477A7" w:rsidRDefault="00F21CA4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F21CA4" w:rsidRPr="000477A7" w:rsidRDefault="00F21CA4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 xml:space="preserve">  </w:t>
      </w:r>
      <w:r w:rsidRPr="000477A7">
        <w:rPr>
          <w:rFonts w:ascii="Times New Roman" w:hAnsi="Times New Roman" w:cs="Times New Roman"/>
          <w:b/>
          <w:sz w:val="28"/>
          <w:szCs w:val="28"/>
        </w:rPr>
        <w:t xml:space="preserve">Оценка проекта </w:t>
      </w:r>
      <w:r w:rsidRPr="000477A7">
        <w:rPr>
          <w:rFonts w:ascii="Times New Roman" w:hAnsi="Times New Roman" w:cs="Times New Roman"/>
          <w:sz w:val="28"/>
          <w:szCs w:val="28"/>
        </w:rPr>
        <w:t xml:space="preserve">происходит по четырехуровневой шкале: </w:t>
      </w:r>
    </w:p>
    <w:p w:rsidR="007D23D0" w:rsidRPr="000477A7" w:rsidRDefault="007D23D0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 xml:space="preserve">повышенный уровень знаний и умений </w:t>
      </w:r>
      <w:r w:rsidRPr="000477A7">
        <w:rPr>
          <w:rFonts w:ascii="Times New Roman" w:hAnsi="Times New Roman" w:cs="Times New Roman"/>
          <w:sz w:val="28"/>
          <w:szCs w:val="28"/>
        </w:rPr>
        <w:t>у тех учеников, которые полностью справ</w:t>
      </w:r>
      <w:r w:rsidRPr="000477A7">
        <w:rPr>
          <w:rFonts w:ascii="Times New Roman" w:hAnsi="Times New Roman" w:cs="Times New Roman"/>
          <w:sz w:val="28"/>
          <w:szCs w:val="28"/>
        </w:rPr>
        <w:t>и</w:t>
      </w:r>
      <w:r w:rsidRPr="000477A7">
        <w:rPr>
          <w:rFonts w:ascii="Times New Roman" w:hAnsi="Times New Roman" w:cs="Times New Roman"/>
          <w:sz w:val="28"/>
          <w:szCs w:val="28"/>
        </w:rPr>
        <w:t xml:space="preserve">лись с заданием: правильно изобразили классификацию </w:t>
      </w:r>
      <w:r w:rsidR="00066D22" w:rsidRPr="000477A7">
        <w:rPr>
          <w:rFonts w:ascii="Times New Roman" w:hAnsi="Times New Roman" w:cs="Times New Roman"/>
          <w:sz w:val="28"/>
          <w:szCs w:val="28"/>
        </w:rPr>
        <w:t>флагов с использованием схемы или таблицы, вставив в них изображения всех флагов</w:t>
      </w:r>
      <w:r w:rsidR="00CD0398" w:rsidRPr="000477A7">
        <w:rPr>
          <w:rFonts w:ascii="Times New Roman" w:hAnsi="Times New Roman" w:cs="Times New Roman"/>
          <w:sz w:val="28"/>
          <w:szCs w:val="28"/>
        </w:rPr>
        <w:t>, полностью описали главные символы  выбранной страны.</w:t>
      </w:r>
    </w:p>
    <w:p w:rsidR="00CD0398" w:rsidRPr="000477A7" w:rsidRDefault="007D23D0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 xml:space="preserve">базовый уровень </w:t>
      </w:r>
      <w:r w:rsidRPr="000477A7">
        <w:rPr>
          <w:rFonts w:ascii="Times New Roman" w:hAnsi="Times New Roman" w:cs="Times New Roman"/>
          <w:sz w:val="28"/>
          <w:szCs w:val="28"/>
        </w:rPr>
        <w:t xml:space="preserve">у тех учеников, </w:t>
      </w:r>
      <w:r w:rsidR="00CD0398" w:rsidRPr="000477A7">
        <w:rPr>
          <w:rFonts w:ascii="Times New Roman" w:hAnsi="Times New Roman" w:cs="Times New Roman"/>
          <w:sz w:val="28"/>
          <w:szCs w:val="28"/>
        </w:rPr>
        <w:t xml:space="preserve">в работе которых могут отсутствовать изображения нескольких флагов (таблица или схема обязательна) или содержаться не полное описание главных символов  выбранной страны. </w:t>
      </w:r>
    </w:p>
    <w:p w:rsidR="007D23D0" w:rsidRPr="000477A7" w:rsidRDefault="007D23D0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 xml:space="preserve">низкий уровень знаний </w:t>
      </w:r>
      <w:r w:rsidRPr="000477A7">
        <w:rPr>
          <w:rFonts w:ascii="Times New Roman" w:hAnsi="Times New Roman" w:cs="Times New Roman"/>
          <w:sz w:val="28"/>
          <w:szCs w:val="28"/>
        </w:rPr>
        <w:t>у тех учеников,</w:t>
      </w:r>
      <w:r w:rsidR="00CD0398" w:rsidRPr="000477A7">
        <w:rPr>
          <w:rFonts w:ascii="Times New Roman" w:hAnsi="Times New Roman" w:cs="Times New Roman"/>
          <w:sz w:val="28"/>
          <w:szCs w:val="28"/>
        </w:rPr>
        <w:t xml:space="preserve"> работа которых содержит неправильную классифи</w:t>
      </w:r>
      <w:r w:rsidR="001D638B" w:rsidRPr="000477A7">
        <w:rPr>
          <w:rFonts w:ascii="Times New Roman" w:hAnsi="Times New Roman" w:cs="Times New Roman"/>
          <w:sz w:val="28"/>
          <w:szCs w:val="28"/>
        </w:rPr>
        <w:t xml:space="preserve">кацию флагов, отсутствует схема, таблица или она заполнена </w:t>
      </w:r>
      <w:proofErr w:type="gramStart"/>
      <w:r w:rsidR="001D638B" w:rsidRPr="000477A7">
        <w:rPr>
          <w:rFonts w:ascii="Times New Roman" w:hAnsi="Times New Roman" w:cs="Times New Roman"/>
          <w:sz w:val="28"/>
          <w:szCs w:val="28"/>
        </w:rPr>
        <w:t>на половину</w:t>
      </w:r>
      <w:proofErr w:type="gramEnd"/>
      <w:r w:rsidRPr="000477A7">
        <w:rPr>
          <w:rFonts w:ascii="Times New Roman" w:hAnsi="Times New Roman" w:cs="Times New Roman"/>
          <w:sz w:val="28"/>
          <w:szCs w:val="28"/>
        </w:rPr>
        <w:t>.</w:t>
      </w:r>
      <w:r w:rsidR="001D638B" w:rsidRPr="000477A7">
        <w:rPr>
          <w:rFonts w:ascii="Times New Roman" w:hAnsi="Times New Roman" w:cs="Times New Roman"/>
          <w:sz w:val="28"/>
          <w:szCs w:val="28"/>
        </w:rPr>
        <w:t xml:space="preserve"> Описание главных символов выбранной страны представлено частично.</w:t>
      </w:r>
    </w:p>
    <w:p w:rsidR="007D23D0" w:rsidRPr="000477A7" w:rsidRDefault="007D23D0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77A7">
        <w:rPr>
          <w:rFonts w:ascii="Times New Roman" w:hAnsi="Times New Roman" w:cs="Times New Roman"/>
          <w:i/>
          <w:sz w:val="28"/>
          <w:szCs w:val="28"/>
        </w:rPr>
        <w:t>уровень</w:t>
      </w:r>
      <w:proofErr w:type="gramEnd"/>
      <w:r w:rsidRPr="000477A7">
        <w:rPr>
          <w:rFonts w:ascii="Times New Roman" w:hAnsi="Times New Roman" w:cs="Times New Roman"/>
          <w:i/>
          <w:sz w:val="28"/>
          <w:szCs w:val="28"/>
        </w:rPr>
        <w:t xml:space="preserve"> не достигнут </w:t>
      </w:r>
      <w:r w:rsidRPr="000477A7">
        <w:rPr>
          <w:rFonts w:ascii="Times New Roman" w:hAnsi="Times New Roman" w:cs="Times New Roman"/>
          <w:sz w:val="28"/>
          <w:szCs w:val="28"/>
        </w:rPr>
        <w:t>у тех учеников</w:t>
      </w:r>
      <w:r w:rsidR="00B37AE9" w:rsidRPr="000477A7">
        <w:rPr>
          <w:rFonts w:ascii="Times New Roman" w:hAnsi="Times New Roman" w:cs="Times New Roman"/>
          <w:sz w:val="28"/>
          <w:szCs w:val="28"/>
        </w:rPr>
        <w:t>,</w:t>
      </w:r>
      <w:r w:rsidRPr="000477A7">
        <w:rPr>
          <w:rFonts w:ascii="Times New Roman" w:hAnsi="Times New Roman" w:cs="Times New Roman"/>
          <w:sz w:val="28"/>
          <w:szCs w:val="28"/>
        </w:rPr>
        <w:t xml:space="preserve"> у которых отсутству</w:t>
      </w:r>
      <w:r w:rsidR="00A70195" w:rsidRPr="000477A7">
        <w:rPr>
          <w:rFonts w:ascii="Times New Roman" w:hAnsi="Times New Roman" w:cs="Times New Roman"/>
          <w:sz w:val="28"/>
          <w:szCs w:val="28"/>
        </w:rPr>
        <w:t>ет более 70% требований к работе</w:t>
      </w:r>
      <w:r w:rsidRPr="000477A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57F3" w:rsidRPr="000477A7" w:rsidRDefault="004E57F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4E57F3" w:rsidRPr="000477A7" w:rsidRDefault="004E57F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0B55" w:rsidRDefault="004E57F3" w:rsidP="00E415B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lastRenderedPageBreak/>
        <w:t>Проект “Моя семья”</w:t>
      </w:r>
    </w:p>
    <w:p w:rsidR="002F33C2" w:rsidRPr="000477A7" w:rsidRDefault="002F33C2" w:rsidP="0025443A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268C" w:rsidRPr="000477A7" w:rsidRDefault="004E57F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>Аннотация к проекту</w:t>
      </w:r>
      <w:r w:rsidR="00273B88" w:rsidRPr="000477A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73B88" w:rsidRPr="000477A7">
        <w:rPr>
          <w:rFonts w:ascii="Times New Roman" w:hAnsi="Times New Roman" w:cs="Times New Roman"/>
          <w:sz w:val="28"/>
          <w:szCs w:val="28"/>
        </w:rPr>
        <w:t>проект посвящен представлению членов семьи, в которой живет ребенок, рассказу о традициях, обычаях и праздниках в семье. Детям нео</w:t>
      </w:r>
      <w:r w:rsidR="00273B88" w:rsidRPr="000477A7">
        <w:rPr>
          <w:rFonts w:ascii="Times New Roman" w:hAnsi="Times New Roman" w:cs="Times New Roman"/>
          <w:sz w:val="28"/>
          <w:szCs w:val="28"/>
        </w:rPr>
        <w:t>б</w:t>
      </w:r>
      <w:r w:rsidR="00273B88" w:rsidRPr="000477A7">
        <w:rPr>
          <w:rFonts w:ascii="Times New Roman" w:hAnsi="Times New Roman" w:cs="Times New Roman"/>
          <w:sz w:val="28"/>
          <w:szCs w:val="28"/>
        </w:rPr>
        <w:t>ходимо собрать информацию о родных людях, которые окружают его, принимают участие в его воспитании и образовании. Это бабушка, дедушка, папа, мама, сестры, братья. С точки зрения информатики, все эти объекты являются источниками и</w:t>
      </w:r>
      <w:r w:rsidR="00273B88" w:rsidRPr="000477A7">
        <w:rPr>
          <w:rFonts w:ascii="Times New Roman" w:hAnsi="Times New Roman" w:cs="Times New Roman"/>
          <w:sz w:val="28"/>
          <w:szCs w:val="28"/>
        </w:rPr>
        <w:t>н</w:t>
      </w:r>
      <w:r w:rsidR="00273B88" w:rsidRPr="000477A7">
        <w:rPr>
          <w:rFonts w:ascii="Times New Roman" w:hAnsi="Times New Roman" w:cs="Times New Roman"/>
          <w:sz w:val="28"/>
          <w:szCs w:val="28"/>
        </w:rPr>
        <w:t xml:space="preserve">формации. В процессе </w:t>
      </w:r>
      <w:r w:rsidR="00BF268C" w:rsidRPr="000477A7">
        <w:rPr>
          <w:rFonts w:ascii="Times New Roman" w:hAnsi="Times New Roman" w:cs="Times New Roman"/>
          <w:sz w:val="28"/>
          <w:szCs w:val="28"/>
        </w:rPr>
        <w:t>выполнения проекта учащийся будет осуществлять сбор и</w:t>
      </w:r>
      <w:r w:rsidR="00BF268C" w:rsidRPr="000477A7">
        <w:rPr>
          <w:rFonts w:ascii="Times New Roman" w:hAnsi="Times New Roman" w:cs="Times New Roman"/>
          <w:sz w:val="28"/>
          <w:szCs w:val="28"/>
        </w:rPr>
        <w:t>н</w:t>
      </w:r>
      <w:r w:rsidR="00BF268C" w:rsidRPr="000477A7">
        <w:rPr>
          <w:rFonts w:ascii="Times New Roman" w:hAnsi="Times New Roman" w:cs="Times New Roman"/>
          <w:sz w:val="28"/>
          <w:szCs w:val="28"/>
        </w:rPr>
        <w:t>формации с последующим ее представлением.</w:t>
      </w:r>
    </w:p>
    <w:p w:rsidR="004E57F3" w:rsidRPr="000477A7" w:rsidRDefault="00BF268C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>Чтобы собрать информацию о человеке, журналист пользуется методом интервью. Это совместное творчество журналиста с интересующим его человеком или ко</w:t>
      </w:r>
      <w:r w:rsidRPr="000477A7">
        <w:rPr>
          <w:rFonts w:ascii="Times New Roman" w:hAnsi="Times New Roman" w:cs="Times New Roman"/>
          <w:sz w:val="28"/>
          <w:szCs w:val="28"/>
        </w:rPr>
        <w:t>л</w:t>
      </w:r>
      <w:r w:rsidRPr="000477A7">
        <w:rPr>
          <w:rFonts w:ascii="Times New Roman" w:hAnsi="Times New Roman" w:cs="Times New Roman"/>
          <w:sz w:val="28"/>
          <w:szCs w:val="28"/>
        </w:rPr>
        <w:t>лективом людей. Если заранее подготовить вопросы, на которые хотелось бы пол</w:t>
      </w:r>
      <w:r w:rsidRPr="000477A7">
        <w:rPr>
          <w:rFonts w:ascii="Times New Roman" w:hAnsi="Times New Roman" w:cs="Times New Roman"/>
          <w:sz w:val="28"/>
          <w:szCs w:val="28"/>
        </w:rPr>
        <w:t>у</w:t>
      </w:r>
      <w:r w:rsidRPr="000477A7">
        <w:rPr>
          <w:rFonts w:ascii="Times New Roman" w:hAnsi="Times New Roman" w:cs="Times New Roman"/>
          <w:sz w:val="28"/>
          <w:szCs w:val="28"/>
        </w:rPr>
        <w:t xml:space="preserve">чить ответы, то такая беседа называется </w:t>
      </w:r>
      <w:r w:rsidRPr="000477A7">
        <w:rPr>
          <w:rFonts w:ascii="Times New Roman" w:hAnsi="Times New Roman" w:cs="Times New Roman"/>
          <w:i/>
          <w:sz w:val="28"/>
          <w:szCs w:val="28"/>
        </w:rPr>
        <w:t>интервью – диалогом</w:t>
      </w:r>
      <w:r w:rsidRPr="000477A7">
        <w:rPr>
          <w:rFonts w:ascii="Times New Roman" w:hAnsi="Times New Roman" w:cs="Times New Roman"/>
          <w:sz w:val="28"/>
          <w:szCs w:val="28"/>
        </w:rPr>
        <w:t>. Если попросить ра</w:t>
      </w:r>
      <w:r w:rsidRPr="000477A7">
        <w:rPr>
          <w:rFonts w:ascii="Times New Roman" w:hAnsi="Times New Roman" w:cs="Times New Roman"/>
          <w:sz w:val="28"/>
          <w:szCs w:val="28"/>
        </w:rPr>
        <w:t>с</w:t>
      </w:r>
      <w:r w:rsidRPr="000477A7">
        <w:rPr>
          <w:rFonts w:ascii="Times New Roman" w:hAnsi="Times New Roman" w:cs="Times New Roman"/>
          <w:sz w:val="28"/>
          <w:szCs w:val="28"/>
        </w:rPr>
        <w:t xml:space="preserve">сказать человека о себе в свободной форме, то такая беседа называется </w:t>
      </w:r>
      <w:r w:rsidRPr="000477A7">
        <w:rPr>
          <w:rFonts w:ascii="Times New Roman" w:hAnsi="Times New Roman" w:cs="Times New Roman"/>
          <w:i/>
          <w:sz w:val="28"/>
          <w:szCs w:val="28"/>
        </w:rPr>
        <w:t>интервью - монологом</w:t>
      </w:r>
      <w:r w:rsidRPr="000477A7">
        <w:rPr>
          <w:rFonts w:ascii="Times New Roman" w:hAnsi="Times New Roman" w:cs="Times New Roman"/>
          <w:sz w:val="28"/>
          <w:szCs w:val="28"/>
        </w:rPr>
        <w:t>. А если беседовать сразу с несколькими родственниками по подгото</w:t>
      </w:r>
      <w:r w:rsidRPr="000477A7">
        <w:rPr>
          <w:rFonts w:ascii="Times New Roman" w:hAnsi="Times New Roman" w:cs="Times New Roman"/>
          <w:sz w:val="28"/>
          <w:szCs w:val="28"/>
        </w:rPr>
        <w:t>в</w:t>
      </w:r>
      <w:r w:rsidRPr="000477A7">
        <w:rPr>
          <w:rFonts w:ascii="Times New Roman" w:hAnsi="Times New Roman" w:cs="Times New Roman"/>
          <w:sz w:val="28"/>
          <w:szCs w:val="28"/>
        </w:rPr>
        <w:t xml:space="preserve">ленным вопросам, то это </w:t>
      </w:r>
      <w:r w:rsidRPr="000477A7">
        <w:rPr>
          <w:rFonts w:ascii="Times New Roman" w:hAnsi="Times New Roman" w:cs="Times New Roman"/>
          <w:i/>
          <w:sz w:val="28"/>
          <w:szCs w:val="28"/>
        </w:rPr>
        <w:t xml:space="preserve">коллективное интервью.   </w:t>
      </w:r>
      <w:r w:rsidR="00273B88" w:rsidRPr="000477A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F268C" w:rsidRPr="000477A7" w:rsidRDefault="00BF268C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>Интервью можно считать творческой задачей, в результате которой появляется информационный продукт в виде презентации или словесного описания. Можно дополнить информацию, полученную в результате интервью, своими наблюдениями. Используя оба метода – интервью и наблюдения, можно получить полную и дост</w:t>
      </w:r>
      <w:r w:rsidRPr="000477A7">
        <w:rPr>
          <w:rFonts w:ascii="Times New Roman" w:hAnsi="Times New Roman" w:cs="Times New Roman"/>
          <w:sz w:val="28"/>
          <w:szCs w:val="28"/>
        </w:rPr>
        <w:t>о</w:t>
      </w:r>
      <w:r w:rsidRPr="000477A7">
        <w:rPr>
          <w:rFonts w:ascii="Times New Roman" w:hAnsi="Times New Roman" w:cs="Times New Roman"/>
          <w:sz w:val="28"/>
          <w:szCs w:val="28"/>
        </w:rPr>
        <w:t>верную информацию о человеке.</w:t>
      </w:r>
    </w:p>
    <w:p w:rsidR="004E57F3" w:rsidRPr="000477A7" w:rsidRDefault="00271808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0477A7">
        <w:rPr>
          <w:rFonts w:ascii="Times New Roman" w:hAnsi="Times New Roman" w:cs="Times New Roman"/>
          <w:sz w:val="28"/>
          <w:szCs w:val="28"/>
        </w:rPr>
        <w:t>Представить собранную информацию можно в виде презентации, используя пр</w:t>
      </w:r>
      <w:r w:rsidRPr="000477A7">
        <w:rPr>
          <w:rFonts w:ascii="Times New Roman" w:hAnsi="Times New Roman" w:cs="Times New Roman"/>
          <w:sz w:val="28"/>
          <w:szCs w:val="28"/>
        </w:rPr>
        <w:t>о</w:t>
      </w:r>
      <w:r w:rsidRPr="000477A7">
        <w:rPr>
          <w:rFonts w:ascii="Times New Roman" w:hAnsi="Times New Roman" w:cs="Times New Roman"/>
          <w:sz w:val="28"/>
          <w:szCs w:val="28"/>
        </w:rPr>
        <w:t>грамму</w:t>
      </w:r>
      <w:r w:rsidR="00544348" w:rsidRPr="000477A7">
        <w:rPr>
          <w:rFonts w:ascii="Times New Roman" w:hAnsi="Times New Roman" w:cs="Times New Roman"/>
          <w:sz w:val="28"/>
          <w:szCs w:val="28"/>
        </w:rPr>
        <w:t xml:space="preserve"> </w:t>
      </w:r>
      <w:r w:rsidR="00544348" w:rsidRPr="000477A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Open</w:t>
      </w:r>
      <w:r w:rsidR="00544348" w:rsidRPr="000477A7">
        <w:rPr>
          <w:rStyle w:val="apple-converted-space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</w:t>
      </w:r>
      <w:r w:rsidR="00544348" w:rsidRPr="000477A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Office </w:t>
      </w:r>
      <w:r w:rsidR="00544348" w:rsidRPr="000477A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Impress.</w:t>
      </w:r>
    </w:p>
    <w:p w:rsidR="00803875" w:rsidRPr="000477A7" w:rsidRDefault="00803875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E57F3" w:rsidRPr="000477A7" w:rsidRDefault="004E57F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>Требования к знаниям, навыкам и умениям:</w:t>
      </w:r>
    </w:p>
    <w:p w:rsidR="00544348" w:rsidRPr="000477A7" w:rsidRDefault="00803875" w:rsidP="0025443A">
      <w:pPr>
        <w:pStyle w:val="afa"/>
        <w:numPr>
          <w:ilvl w:val="0"/>
          <w:numId w:val="20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знать основные назначение и возможности программы для подготовки презе</w:t>
      </w:r>
      <w:r w:rsidRPr="000477A7">
        <w:rPr>
          <w:sz w:val="28"/>
          <w:szCs w:val="28"/>
        </w:rPr>
        <w:t>н</w:t>
      </w:r>
      <w:r w:rsidRPr="000477A7">
        <w:rPr>
          <w:sz w:val="28"/>
          <w:szCs w:val="28"/>
        </w:rPr>
        <w:t>таций;</w:t>
      </w:r>
    </w:p>
    <w:p w:rsidR="00803875" w:rsidRPr="000477A7" w:rsidRDefault="00803875" w:rsidP="0025443A">
      <w:pPr>
        <w:pStyle w:val="afa"/>
        <w:numPr>
          <w:ilvl w:val="0"/>
          <w:numId w:val="20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уметь набирать текст, изменять размер и цвет шрифта;</w:t>
      </w:r>
    </w:p>
    <w:p w:rsidR="00803875" w:rsidRPr="000477A7" w:rsidRDefault="00803875" w:rsidP="0025443A">
      <w:pPr>
        <w:pStyle w:val="afa"/>
        <w:numPr>
          <w:ilvl w:val="0"/>
          <w:numId w:val="20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уметь вставлять графические объекты (фотографии, рисунки, схемы)</w:t>
      </w:r>
      <w:r w:rsidR="006F5B0F" w:rsidRPr="000477A7">
        <w:rPr>
          <w:sz w:val="28"/>
          <w:szCs w:val="28"/>
        </w:rPr>
        <w:t xml:space="preserve"> по и</w:t>
      </w:r>
      <w:r w:rsidR="006F5B0F" w:rsidRPr="000477A7">
        <w:rPr>
          <w:sz w:val="28"/>
          <w:szCs w:val="28"/>
        </w:rPr>
        <w:t>н</w:t>
      </w:r>
      <w:r w:rsidR="006F5B0F" w:rsidRPr="000477A7">
        <w:rPr>
          <w:sz w:val="28"/>
          <w:szCs w:val="28"/>
        </w:rPr>
        <w:t>струкции.</w:t>
      </w:r>
    </w:p>
    <w:p w:rsidR="004E57F3" w:rsidRPr="000477A7" w:rsidRDefault="004E57F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57F3" w:rsidRPr="000477A7" w:rsidRDefault="004E57F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lastRenderedPageBreak/>
        <w:t>Цели и задачи проекта</w:t>
      </w:r>
    </w:p>
    <w:p w:rsidR="004E57F3" w:rsidRPr="000477A7" w:rsidRDefault="004E57F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>Цель:</w:t>
      </w:r>
      <w:r w:rsidR="00803875" w:rsidRPr="000477A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03875" w:rsidRPr="000477A7">
        <w:rPr>
          <w:rFonts w:ascii="Times New Roman" w:hAnsi="Times New Roman" w:cs="Times New Roman"/>
          <w:sz w:val="28"/>
          <w:szCs w:val="28"/>
        </w:rPr>
        <w:t>развивать творческие и коммуникативные способности ребенка, навыки эмоционального общения с членами семьи, показать использование основных во</w:t>
      </w:r>
      <w:r w:rsidR="00803875" w:rsidRPr="000477A7">
        <w:rPr>
          <w:rFonts w:ascii="Times New Roman" w:hAnsi="Times New Roman" w:cs="Times New Roman"/>
          <w:sz w:val="28"/>
          <w:szCs w:val="28"/>
        </w:rPr>
        <w:t>з</w:t>
      </w:r>
      <w:r w:rsidR="00803875" w:rsidRPr="000477A7">
        <w:rPr>
          <w:rFonts w:ascii="Times New Roman" w:hAnsi="Times New Roman" w:cs="Times New Roman"/>
          <w:sz w:val="28"/>
          <w:szCs w:val="28"/>
        </w:rPr>
        <w:t>можностей программы подготовки презентаций для представления членов своей семьи на основе собранных сведений.</w:t>
      </w:r>
    </w:p>
    <w:p w:rsidR="004E57F3" w:rsidRPr="000477A7" w:rsidRDefault="004E57F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>Задачи:</w:t>
      </w:r>
      <w:r w:rsidR="00803875" w:rsidRPr="000477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FB8" w:rsidRPr="000477A7" w:rsidRDefault="00E60FB8" w:rsidP="0025443A">
      <w:pPr>
        <w:pStyle w:val="afa"/>
        <w:numPr>
          <w:ilvl w:val="0"/>
          <w:numId w:val="21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научить детей основным приемам работы и закрепить навыки работы в пр</w:t>
      </w:r>
      <w:r w:rsidRPr="000477A7">
        <w:rPr>
          <w:sz w:val="28"/>
          <w:szCs w:val="28"/>
        </w:rPr>
        <w:t>о</w:t>
      </w:r>
      <w:r w:rsidRPr="000477A7">
        <w:rPr>
          <w:sz w:val="28"/>
          <w:szCs w:val="28"/>
        </w:rPr>
        <w:t>грамме для создания презентаций;</w:t>
      </w:r>
    </w:p>
    <w:p w:rsidR="00E60FB8" w:rsidRPr="000477A7" w:rsidRDefault="00E60FB8" w:rsidP="0025443A">
      <w:pPr>
        <w:pStyle w:val="afa"/>
        <w:numPr>
          <w:ilvl w:val="0"/>
          <w:numId w:val="21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познакомить учащихся с одним из способов сбора информации – методом и</w:t>
      </w:r>
      <w:r w:rsidRPr="000477A7">
        <w:rPr>
          <w:sz w:val="28"/>
          <w:szCs w:val="28"/>
        </w:rPr>
        <w:t>н</w:t>
      </w:r>
      <w:r w:rsidRPr="000477A7">
        <w:rPr>
          <w:sz w:val="28"/>
          <w:szCs w:val="28"/>
        </w:rPr>
        <w:t>тервью;</w:t>
      </w:r>
    </w:p>
    <w:p w:rsidR="00E60FB8" w:rsidRPr="000477A7" w:rsidRDefault="00E60FB8" w:rsidP="0025443A">
      <w:pPr>
        <w:pStyle w:val="afa"/>
        <w:numPr>
          <w:ilvl w:val="0"/>
          <w:numId w:val="21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продолжить формирование информационной культуры в рамках задач проекта;</w:t>
      </w:r>
    </w:p>
    <w:p w:rsidR="00E60FB8" w:rsidRPr="000477A7" w:rsidRDefault="00E60FB8" w:rsidP="0025443A">
      <w:pPr>
        <w:pStyle w:val="afa"/>
        <w:numPr>
          <w:ilvl w:val="0"/>
          <w:numId w:val="21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продолжить знакомить учащихся с основными технологиями проектирования;</w:t>
      </w:r>
    </w:p>
    <w:p w:rsidR="00E60FB8" w:rsidRPr="000477A7" w:rsidRDefault="00E60FB8" w:rsidP="0025443A">
      <w:pPr>
        <w:pStyle w:val="afa"/>
        <w:numPr>
          <w:ilvl w:val="0"/>
          <w:numId w:val="21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прививать детям навыки коммуникативной культуры.</w:t>
      </w:r>
    </w:p>
    <w:p w:rsidR="004E57F3" w:rsidRPr="000477A7" w:rsidRDefault="004E57F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80052" w:rsidRPr="000477A7" w:rsidRDefault="004E57F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>Организация выполнения проекта</w:t>
      </w:r>
    </w:p>
    <w:p w:rsidR="00380052" w:rsidRPr="000477A7" w:rsidRDefault="007B136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>На выполнение</w:t>
      </w:r>
      <w:r w:rsidR="00380052" w:rsidRPr="000477A7">
        <w:rPr>
          <w:rFonts w:ascii="Times New Roman" w:hAnsi="Times New Roman" w:cs="Times New Roman"/>
          <w:sz w:val="28"/>
          <w:szCs w:val="28"/>
        </w:rPr>
        <w:t xml:space="preserve"> проекта отводится 7 уроков.</w:t>
      </w:r>
    </w:p>
    <w:p w:rsidR="004F234A" w:rsidRPr="000477A7" w:rsidRDefault="0038005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 xml:space="preserve">На первом уроке дети знакомятся с темой и идеей проекта, уточняют его цели и задачи, знакомятся с методами сбора информации о человеке, выбирают метод сбора информации и составляют вопросы для собеседника. В практической части урока дети в текстовом редакторе прописывают вопросы для сбора информации и </w:t>
      </w:r>
      <w:r w:rsidR="004F234A" w:rsidRPr="000477A7">
        <w:rPr>
          <w:rFonts w:ascii="Times New Roman" w:hAnsi="Times New Roman" w:cs="Times New Roman"/>
          <w:sz w:val="28"/>
          <w:szCs w:val="28"/>
        </w:rPr>
        <w:t>расп</w:t>
      </w:r>
      <w:r w:rsidR="004F234A" w:rsidRPr="000477A7">
        <w:rPr>
          <w:rFonts w:ascii="Times New Roman" w:hAnsi="Times New Roman" w:cs="Times New Roman"/>
          <w:sz w:val="28"/>
          <w:szCs w:val="28"/>
        </w:rPr>
        <w:t>е</w:t>
      </w:r>
      <w:r w:rsidR="004F234A" w:rsidRPr="000477A7">
        <w:rPr>
          <w:rFonts w:ascii="Times New Roman" w:hAnsi="Times New Roman" w:cs="Times New Roman"/>
          <w:sz w:val="28"/>
          <w:szCs w:val="28"/>
        </w:rPr>
        <w:t>чатывают их. Вопросы и ответы на них должны быть краткими. На домашнее задание детям предлагается собрать информацию по заготовленным вопросам, записав на них ответы. Собрать фотографии в электронном или бумажном виде (</w:t>
      </w:r>
      <w:proofErr w:type="gramStart"/>
      <w:r w:rsidR="004F234A" w:rsidRPr="000477A7">
        <w:rPr>
          <w:rFonts w:ascii="Times New Roman" w:hAnsi="Times New Roman" w:cs="Times New Roman"/>
          <w:sz w:val="28"/>
          <w:szCs w:val="28"/>
        </w:rPr>
        <w:t>общая</w:t>
      </w:r>
      <w:proofErr w:type="gramEnd"/>
      <w:r w:rsidR="004F234A" w:rsidRPr="000477A7">
        <w:rPr>
          <w:rFonts w:ascii="Times New Roman" w:hAnsi="Times New Roman" w:cs="Times New Roman"/>
          <w:sz w:val="28"/>
          <w:szCs w:val="28"/>
        </w:rPr>
        <w:t>,  о</w:t>
      </w:r>
      <w:r w:rsidR="004F234A" w:rsidRPr="000477A7">
        <w:rPr>
          <w:rFonts w:ascii="Times New Roman" w:hAnsi="Times New Roman" w:cs="Times New Roman"/>
          <w:sz w:val="28"/>
          <w:szCs w:val="28"/>
        </w:rPr>
        <w:t>т</w:t>
      </w:r>
      <w:r w:rsidR="004F234A" w:rsidRPr="000477A7">
        <w:rPr>
          <w:rFonts w:ascii="Times New Roman" w:hAnsi="Times New Roman" w:cs="Times New Roman"/>
          <w:sz w:val="28"/>
          <w:szCs w:val="28"/>
        </w:rPr>
        <w:t xml:space="preserve">дельные для каждого члена семьи). </w:t>
      </w:r>
    </w:p>
    <w:p w:rsidR="00824B06" w:rsidRPr="000477A7" w:rsidRDefault="004F234A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>На втором уроке дети знакомятся с программным продуктом, выбирают дизайн слайдов из стандартного набора</w:t>
      </w:r>
      <w:r w:rsidR="00824B06" w:rsidRPr="000477A7">
        <w:rPr>
          <w:rFonts w:ascii="Times New Roman" w:hAnsi="Times New Roman" w:cs="Times New Roman"/>
          <w:sz w:val="28"/>
          <w:szCs w:val="28"/>
        </w:rPr>
        <w:t xml:space="preserve"> с учетом того, что это электронный альбом и оформление должно быть без ярких объектов.  Создают титульный слайд: заголовок – название проекта, подзаголовок - фамилия, имя класс. Сохраняют презентацию.</w:t>
      </w:r>
    </w:p>
    <w:p w:rsidR="00F61388" w:rsidRPr="000477A7" w:rsidRDefault="00824B06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>На следующих  четырех уроках дети последовательно добавляют слайды,  кратко описывая каждого члена семьи.</w:t>
      </w:r>
      <w:r w:rsidR="00F61388" w:rsidRPr="000477A7">
        <w:rPr>
          <w:rFonts w:ascii="Times New Roman" w:hAnsi="Times New Roman" w:cs="Times New Roman"/>
          <w:sz w:val="28"/>
          <w:szCs w:val="28"/>
        </w:rPr>
        <w:t xml:space="preserve"> Учитель напоминает, что для каждой персоны до</w:t>
      </w:r>
      <w:r w:rsidR="00F61388" w:rsidRPr="000477A7">
        <w:rPr>
          <w:rFonts w:ascii="Times New Roman" w:hAnsi="Times New Roman" w:cs="Times New Roman"/>
          <w:sz w:val="28"/>
          <w:szCs w:val="28"/>
        </w:rPr>
        <w:t>л</w:t>
      </w:r>
      <w:r w:rsidR="00F61388" w:rsidRPr="000477A7">
        <w:rPr>
          <w:rFonts w:ascii="Times New Roman" w:hAnsi="Times New Roman" w:cs="Times New Roman"/>
          <w:sz w:val="28"/>
          <w:szCs w:val="28"/>
        </w:rPr>
        <w:t xml:space="preserve">жен быть зарезервирован один слайд, каждый ребенок должен написать и вставить </w:t>
      </w:r>
      <w:r w:rsidR="00F61388" w:rsidRPr="000477A7">
        <w:rPr>
          <w:rFonts w:ascii="Times New Roman" w:hAnsi="Times New Roman" w:cs="Times New Roman"/>
          <w:sz w:val="28"/>
          <w:szCs w:val="28"/>
        </w:rPr>
        <w:lastRenderedPageBreak/>
        <w:t>текст о себе, свою фотографию.</w:t>
      </w:r>
      <w:r w:rsidRPr="000477A7">
        <w:rPr>
          <w:rFonts w:ascii="Times New Roman" w:hAnsi="Times New Roman" w:cs="Times New Roman"/>
          <w:sz w:val="28"/>
          <w:szCs w:val="28"/>
        </w:rPr>
        <w:t xml:space="preserve"> В заголовке каждого слайда вводится имя и отчество взрослых и имена детей</w:t>
      </w:r>
      <w:r w:rsidR="00F61388" w:rsidRPr="000477A7">
        <w:rPr>
          <w:rFonts w:ascii="Times New Roman" w:hAnsi="Times New Roman" w:cs="Times New Roman"/>
          <w:sz w:val="28"/>
          <w:szCs w:val="28"/>
        </w:rPr>
        <w:t>, ниже размещается фотография и ответы на заготовленные вопросы.</w:t>
      </w:r>
      <w:r w:rsidRPr="000477A7">
        <w:rPr>
          <w:rFonts w:ascii="Times New Roman" w:hAnsi="Times New Roman" w:cs="Times New Roman"/>
          <w:sz w:val="28"/>
          <w:szCs w:val="28"/>
        </w:rPr>
        <w:t xml:space="preserve"> На втором слайде можно разместить общую фотографию своей с</w:t>
      </w:r>
      <w:r w:rsidR="006F5B0F" w:rsidRPr="000477A7">
        <w:rPr>
          <w:rFonts w:ascii="Times New Roman" w:hAnsi="Times New Roman" w:cs="Times New Roman"/>
          <w:sz w:val="28"/>
          <w:szCs w:val="28"/>
        </w:rPr>
        <w:t>емьи и добавить набольшей те</w:t>
      </w:r>
      <w:proofErr w:type="gramStart"/>
      <w:r w:rsidR="006F5B0F" w:rsidRPr="000477A7">
        <w:rPr>
          <w:rFonts w:ascii="Times New Roman" w:hAnsi="Times New Roman" w:cs="Times New Roman"/>
          <w:sz w:val="28"/>
          <w:szCs w:val="28"/>
        </w:rPr>
        <w:t>кст</w:t>
      </w:r>
      <w:r w:rsidRPr="000477A7">
        <w:rPr>
          <w:rFonts w:ascii="Times New Roman" w:hAnsi="Times New Roman" w:cs="Times New Roman"/>
          <w:sz w:val="28"/>
          <w:szCs w:val="28"/>
        </w:rPr>
        <w:t xml:space="preserve"> сл</w:t>
      </w:r>
      <w:proofErr w:type="gramEnd"/>
      <w:r w:rsidRPr="000477A7">
        <w:rPr>
          <w:rFonts w:ascii="Times New Roman" w:hAnsi="Times New Roman" w:cs="Times New Roman"/>
          <w:sz w:val="28"/>
          <w:szCs w:val="28"/>
        </w:rPr>
        <w:t xml:space="preserve">едующего содержания: “Я живу с (члены семьи). Наша семья очень дружная. Мы вместе ходим в кино, театр, на прогулки и др.”  </w:t>
      </w:r>
    </w:p>
    <w:p w:rsidR="006C455B" w:rsidRPr="000477A7" w:rsidRDefault="00F61388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>В зависимости от уровня подготовки детей, можно предложить выполнить аним</w:t>
      </w:r>
      <w:r w:rsidRPr="000477A7">
        <w:rPr>
          <w:rFonts w:ascii="Times New Roman" w:hAnsi="Times New Roman" w:cs="Times New Roman"/>
          <w:sz w:val="28"/>
          <w:szCs w:val="28"/>
        </w:rPr>
        <w:t>а</w:t>
      </w:r>
      <w:r w:rsidRPr="000477A7">
        <w:rPr>
          <w:rFonts w:ascii="Times New Roman" w:hAnsi="Times New Roman" w:cs="Times New Roman"/>
          <w:sz w:val="28"/>
          <w:szCs w:val="28"/>
        </w:rPr>
        <w:t xml:space="preserve">цию объектов (или анимацию при смене слайдов). Это задание могут выполнять не все ученики, а только те, уровень которых близок к </w:t>
      </w:r>
      <w:proofErr w:type="gramStart"/>
      <w:r w:rsidRPr="000477A7">
        <w:rPr>
          <w:rFonts w:ascii="Times New Roman" w:hAnsi="Times New Roman" w:cs="Times New Roman"/>
          <w:sz w:val="28"/>
          <w:szCs w:val="28"/>
        </w:rPr>
        <w:t>повышенному</w:t>
      </w:r>
      <w:proofErr w:type="gramEnd"/>
      <w:r w:rsidRPr="000477A7">
        <w:rPr>
          <w:rFonts w:ascii="Times New Roman" w:hAnsi="Times New Roman" w:cs="Times New Roman"/>
          <w:sz w:val="28"/>
          <w:szCs w:val="28"/>
        </w:rPr>
        <w:t>.</w:t>
      </w:r>
    </w:p>
    <w:p w:rsidR="004F234A" w:rsidRPr="000477A7" w:rsidRDefault="006C455B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 xml:space="preserve">На последнем седьмом уроке происходит защита проекта. Дети демонстрируют классу свою работу, дополняя содержание слайда своим рассказом о представленных членах семьи. Ученики самостоятельно пытаются дать оценку своей работе, выделив ее достоинства и недостатки. </w:t>
      </w:r>
      <w:r w:rsidR="00824B06" w:rsidRPr="000477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57F3" w:rsidRPr="000477A7" w:rsidRDefault="007B136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 xml:space="preserve"> </w:t>
      </w:r>
      <w:r w:rsidR="00380052" w:rsidRPr="000477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57F3" w:rsidRPr="000477A7" w:rsidRDefault="004E57F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 xml:space="preserve">Оценка проекта </w:t>
      </w:r>
      <w:r w:rsidRPr="000477A7">
        <w:rPr>
          <w:rFonts w:ascii="Times New Roman" w:hAnsi="Times New Roman" w:cs="Times New Roman"/>
          <w:sz w:val="28"/>
          <w:szCs w:val="28"/>
        </w:rPr>
        <w:t xml:space="preserve">происходит по четырехуровневой шкале: </w:t>
      </w:r>
    </w:p>
    <w:p w:rsidR="00F61388" w:rsidRPr="000477A7" w:rsidRDefault="004E57F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 xml:space="preserve">повышенный </w:t>
      </w:r>
      <w:r w:rsidR="00F61388" w:rsidRPr="000477A7">
        <w:rPr>
          <w:rFonts w:ascii="Times New Roman" w:hAnsi="Times New Roman" w:cs="Times New Roman"/>
          <w:i/>
          <w:sz w:val="28"/>
          <w:szCs w:val="28"/>
        </w:rPr>
        <w:t xml:space="preserve">уровень знаний и умений </w:t>
      </w:r>
      <w:r w:rsidR="00F61388" w:rsidRPr="000477A7">
        <w:rPr>
          <w:rFonts w:ascii="Times New Roman" w:hAnsi="Times New Roman" w:cs="Times New Roman"/>
          <w:sz w:val="28"/>
          <w:szCs w:val="28"/>
        </w:rPr>
        <w:t>у тех учеников, которые полностью справ</w:t>
      </w:r>
      <w:r w:rsidR="00F61388" w:rsidRPr="000477A7">
        <w:rPr>
          <w:rFonts w:ascii="Times New Roman" w:hAnsi="Times New Roman" w:cs="Times New Roman"/>
          <w:sz w:val="28"/>
          <w:szCs w:val="28"/>
        </w:rPr>
        <w:t>и</w:t>
      </w:r>
      <w:r w:rsidR="00F61388" w:rsidRPr="000477A7">
        <w:rPr>
          <w:rFonts w:ascii="Times New Roman" w:hAnsi="Times New Roman" w:cs="Times New Roman"/>
          <w:sz w:val="28"/>
          <w:szCs w:val="28"/>
        </w:rPr>
        <w:t xml:space="preserve">лись с заданием. </w:t>
      </w:r>
      <w:proofErr w:type="gramStart"/>
      <w:r w:rsidR="00E609A3" w:rsidRPr="000477A7">
        <w:rPr>
          <w:rFonts w:ascii="Times New Roman" w:hAnsi="Times New Roman" w:cs="Times New Roman"/>
          <w:sz w:val="28"/>
          <w:szCs w:val="28"/>
        </w:rPr>
        <w:t xml:space="preserve">При этом при оценки работ можно выделить три критерия: </w:t>
      </w:r>
      <w:r w:rsidR="00E609A3" w:rsidRPr="000477A7">
        <w:rPr>
          <w:rFonts w:ascii="Times New Roman" w:hAnsi="Times New Roman" w:cs="Times New Roman"/>
          <w:i/>
          <w:sz w:val="28"/>
          <w:szCs w:val="28"/>
        </w:rPr>
        <w:t>соде</w:t>
      </w:r>
      <w:r w:rsidR="00E609A3" w:rsidRPr="000477A7">
        <w:rPr>
          <w:rFonts w:ascii="Times New Roman" w:hAnsi="Times New Roman" w:cs="Times New Roman"/>
          <w:i/>
          <w:sz w:val="28"/>
          <w:szCs w:val="28"/>
        </w:rPr>
        <w:t>р</w:t>
      </w:r>
      <w:r w:rsidR="00E609A3" w:rsidRPr="000477A7">
        <w:rPr>
          <w:rFonts w:ascii="Times New Roman" w:hAnsi="Times New Roman" w:cs="Times New Roman"/>
          <w:i/>
          <w:sz w:val="28"/>
          <w:szCs w:val="28"/>
        </w:rPr>
        <w:t>жание</w:t>
      </w:r>
      <w:r w:rsidR="00E609A3" w:rsidRPr="000477A7">
        <w:rPr>
          <w:rFonts w:ascii="Times New Roman" w:hAnsi="Times New Roman" w:cs="Times New Roman"/>
          <w:sz w:val="28"/>
          <w:szCs w:val="28"/>
        </w:rPr>
        <w:t xml:space="preserve"> – соответствие теме, соответствие цели, полнота;  </w:t>
      </w:r>
      <w:r w:rsidR="00E609A3" w:rsidRPr="000477A7">
        <w:rPr>
          <w:rFonts w:ascii="Times New Roman" w:hAnsi="Times New Roman" w:cs="Times New Roman"/>
          <w:i/>
          <w:sz w:val="28"/>
          <w:szCs w:val="28"/>
        </w:rPr>
        <w:t xml:space="preserve">наглядность </w:t>
      </w:r>
      <w:r w:rsidR="00E609A3" w:rsidRPr="000477A7">
        <w:rPr>
          <w:rFonts w:ascii="Times New Roman" w:hAnsi="Times New Roman" w:cs="Times New Roman"/>
          <w:sz w:val="28"/>
          <w:szCs w:val="28"/>
        </w:rPr>
        <w:t>– компоновка объектов, рациональное сочетание по объему и графики, цветовое решение офор</w:t>
      </w:r>
      <w:r w:rsidR="00E609A3" w:rsidRPr="000477A7">
        <w:rPr>
          <w:rFonts w:ascii="Times New Roman" w:hAnsi="Times New Roman" w:cs="Times New Roman"/>
          <w:sz w:val="28"/>
          <w:szCs w:val="28"/>
        </w:rPr>
        <w:t>м</w:t>
      </w:r>
      <w:r w:rsidR="00E609A3" w:rsidRPr="000477A7">
        <w:rPr>
          <w:rFonts w:ascii="Times New Roman" w:hAnsi="Times New Roman" w:cs="Times New Roman"/>
          <w:sz w:val="28"/>
          <w:szCs w:val="28"/>
        </w:rPr>
        <w:t xml:space="preserve">ления; </w:t>
      </w:r>
      <w:r w:rsidR="00E609A3" w:rsidRPr="000477A7">
        <w:rPr>
          <w:rFonts w:ascii="Times New Roman" w:hAnsi="Times New Roman" w:cs="Times New Roman"/>
          <w:i/>
          <w:sz w:val="28"/>
          <w:szCs w:val="28"/>
        </w:rPr>
        <w:t>технологии</w:t>
      </w:r>
      <w:r w:rsidR="00E609A3" w:rsidRPr="000477A7">
        <w:rPr>
          <w:rFonts w:ascii="Times New Roman" w:hAnsi="Times New Roman" w:cs="Times New Roman"/>
          <w:sz w:val="28"/>
          <w:szCs w:val="28"/>
        </w:rPr>
        <w:t xml:space="preserve"> – вставка объектов, редактирование, анимация, сохранение. </w:t>
      </w:r>
      <w:proofErr w:type="gramEnd"/>
    </w:p>
    <w:p w:rsidR="00F61388" w:rsidRPr="000477A7" w:rsidRDefault="00F61388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57F3" w:rsidRPr="000477A7">
        <w:rPr>
          <w:rFonts w:ascii="Times New Roman" w:hAnsi="Times New Roman" w:cs="Times New Roman"/>
          <w:i/>
          <w:sz w:val="28"/>
          <w:szCs w:val="28"/>
        </w:rPr>
        <w:t>базовый уровень</w:t>
      </w:r>
      <w:r w:rsidR="00E609A3" w:rsidRPr="000477A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609A3" w:rsidRPr="000477A7">
        <w:rPr>
          <w:rFonts w:ascii="Times New Roman" w:hAnsi="Times New Roman" w:cs="Times New Roman"/>
          <w:sz w:val="28"/>
          <w:szCs w:val="28"/>
        </w:rPr>
        <w:t xml:space="preserve">у тех учеников, работы которых содержат некоторые недочеты по выделенным выше критериям: не большой объем работы, отсутствие некоторых фотографий или слайд с описанием одного из членов семьи, плохой выбор цветового оформления слайдов и т.д. </w:t>
      </w:r>
    </w:p>
    <w:p w:rsidR="00F61388" w:rsidRPr="000477A7" w:rsidRDefault="00F61388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57F3" w:rsidRPr="000477A7">
        <w:rPr>
          <w:rFonts w:ascii="Times New Roman" w:hAnsi="Times New Roman" w:cs="Times New Roman"/>
          <w:i/>
          <w:sz w:val="28"/>
          <w:szCs w:val="28"/>
        </w:rPr>
        <w:t>низкий уровень знаний</w:t>
      </w:r>
      <w:r w:rsidR="00E609A3" w:rsidRPr="000477A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609A3" w:rsidRPr="000477A7">
        <w:rPr>
          <w:rFonts w:ascii="Times New Roman" w:hAnsi="Times New Roman" w:cs="Times New Roman"/>
          <w:sz w:val="28"/>
          <w:szCs w:val="28"/>
        </w:rPr>
        <w:t>у тех учеников, работа которых имеет маленький объем, отсутствует вставка графических изображение. Наличие первых двух слайдов</w:t>
      </w:r>
      <w:r w:rsidR="00D73FF3" w:rsidRPr="000477A7">
        <w:rPr>
          <w:rFonts w:ascii="Times New Roman" w:hAnsi="Times New Roman" w:cs="Times New Roman"/>
          <w:sz w:val="28"/>
          <w:szCs w:val="28"/>
        </w:rPr>
        <w:t xml:space="preserve"> об</w:t>
      </w:r>
      <w:r w:rsidR="00D73FF3" w:rsidRPr="000477A7">
        <w:rPr>
          <w:rFonts w:ascii="Times New Roman" w:hAnsi="Times New Roman" w:cs="Times New Roman"/>
          <w:sz w:val="28"/>
          <w:szCs w:val="28"/>
        </w:rPr>
        <w:t>я</w:t>
      </w:r>
      <w:r w:rsidR="00D73FF3" w:rsidRPr="000477A7">
        <w:rPr>
          <w:rFonts w:ascii="Times New Roman" w:hAnsi="Times New Roman" w:cs="Times New Roman"/>
          <w:sz w:val="28"/>
          <w:szCs w:val="28"/>
        </w:rPr>
        <w:t>зательно!</w:t>
      </w:r>
      <w:r w:rsidR="00E609A3" w:rsidRPr="000477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57F3" w:rsidRPr="000477A7" w:rsidRDefault="00F61388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4E57F3" w:rsidRPr="000477A7">
        <w:rPr>
          <w:rFonts w:ascii="Times New Roman" w:hAnsi="Times New Roman" w:cs="Times New Roman"/>
          <w:i/>
          <w:sz w:val="28"/>
          <w:szCs w:val="28"/>
        </w:rPr>
        <w:t>уровень не достигнут</w:t>
      </w:r>
      <w:proofErr w:type="gramEnd"/>
      <w:r w:rsidR="00D73FF3" w:rsidRPr="000477A7">
        <w:rPr>
          <w:rFonts w:ascii="Times New Roman" w:hAnsi="Times New Roman" w:cs="Times New Roman"/>
          <w:sz w:val="28"/>
          <w:szCs w:val="28"/>
        </w:rPr>
        <w:t>, если ребенок ограничился созданием двух обязательных слайдов и описал не более одного из членов своей семьи, допускал ошибки при с</w:t>
      </w:r>
      <w:r w:rsidR="00D73FF3" w:rsidRPr="000477A7">
        <w:rPr>
          <w:rFonts w:ascii="Times New Roman" w:hAnsi="Times New Roman" w:cs="Times New Roman"/>
          <w:sz w:val="28"/>
          <w:szCs w:val="28"/>
        </w:rPr>
        <w:t>о</w:t>
      </w:r>
      <w:r w:rsidR="00D73FF3" w:rsidRPr="000477A7">
        <w:rPr>
          <w:rFonts w:ascii="Times New Roman" w:hAnsi="Times New Roman" w:cs="Times New Roman"/>
          <w:sz w:val="28"/>
          <w:szCs w:val="28"/>
        </w:rPr>
        <w:t>хранении работы, не справился со сбором информации для данного проекта.</w:t>
      </w:r>
    </w:p>
    <w:p w:rsidR="00CF2849" w:rsidRPr="000477A7" w:rsidRDefault="00CF2849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CF2849" w:rsidRPr="000477A7" w:rsidRDefault="00CF2849" w:rsidP="0025443A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>Проект “Как живые существа пользуются органами чувств?”, или “Кто и как”</w:t>
      </w:r>
    </w:p>
    <w:p w:rsidR="00CF2849" w:rsidRPr="000477A7" w:rsidRDefault="00CF2849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Аннотация к проекту: </w:t>
      </w:r>
      <w:r w:rsidR="00294831" w:rsidRPr="000477A7">
        <w:rPr>
          <w:rFonts w:ascii="Times New Roman" w:hAnsi="Times New Roman" w:cs="Times New Roman"/>
          <w:sz w:val="28"/>
          <w:szCs w:val="28"/>
        </w:rPr>
        <w:t>этот проект можно выполнить во втором классе, если школьники имеют доступ к компьютерному классу с выходом в Интернет.</w:t>
      </w:r>
    </w:p>
    <w:p w:rsidR="00CF2849" w:rsidRPr="000477A7" w:rsidRDefault="00CF2849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F2849" w:rsidRPr="000477A7" w:rsidRDefault="00CF2849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>Требования к знаниям, навыкам и умениям:</w:t>
      </w:r>
    </w:p>
    <w:p w:rsidR="00294831" w:rsidRPr="000477A7" w:rsidRDefault="00294831" w:rsidP="0025443A">
      <w:pPr>
        <w:pStyle w:val="afa"/>
        <w:numPr>
          <w:ilvl w:val="0"/>
          <w:numId w:val="22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знать основные приемы поиска информации в Интернете (по ключевому слову, картинке);</w:t>
      </w:r>
    </w:p>
    <w:p w:rsidR="00294831" w:rsidRPr="000477A7" w:rsidRDefault="00294831" w:rsidP="0025443A">
      <w:pPr>
        <w:pStyle w:val="afa"/>
        <w:numPr>
          <w:ilvl w:val="0"/>
          <w:numId w:val="22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уметь копировать нужный фрагмент текста, рисунок и вставлять их в свой файл;</w:t>
      </w:r>
    </w:p>
    <w:p w:rsidR="00294831" w:rsidRPr="000477A7" w:rsidRDefault="00294831" w:rsidP="0025443A">
      <w:pPr>
        <w:pStyle w:val="afa"/>
        <w:numPr>
          <w:ilvl w:val="0"/>
          <w:numId w:val="22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уметь редактировать текст, уменьшать/увеличивать рисунок, обрезать его.</w:t>
      </w:r>
    </w:p>
    <w:p w:rsidR="00294831" w:rsidRPr="000477A7" w:rsidRDefault="00294831" w:rsidP="0025443A">
      <w:pPr>
        <w:pStyle w:val="afa"/>
        <w:spacing w:line="360" w:lineRule="auto"/>
        <w:ind w:left="284" w:firstLine="142"/>
        <w:jc w:val="both"/>
        <w:rPr>
          <w:sz w:val="28"/>
          <w:szCs w:val="28"/>
        </w:rPr>
      </w:pPr>
    </w:p>
    <w:p w:rsidR="00CF2849" w:rsidRPr="000477A7" w:rsidRDefault="00CF2849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>Цели и задачи проекта</w:t>
      </w:r>
    </w:p>
    <w:p w:rsidR="00CF2849" w:rsidRPr="000477A7" w:rsidRDefault="00CF2849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 xml:space="preserve">Цель: </w:t>
      </w:r>
      <w:r w:rsidR="00294831" w:rsidRPr="000477A7">
        <w:rPr>
          <w:rFonts w:ascii="Times New Roman" w:hAnsi="Times New Roman" w:cs="Times New Roman"/>
          <w:sz w:val="28"/>
          <w:szCs w:val="28"/>
        </w:rPr>
        <w:t>изучение электронных информационных источников.</w:t>
      </w:r>
    </w:p>
    <w:p w:rsidR="00CF2849" w:rsidRPr="000477A7" w:rsidRDefault="00CF2849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>Задачи:</w:t>
      </w:r>
      <w:r w:rsidRPr="000477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831" w:rsidRPr="000477A7" w:rsidRDefault="00C16A93" w:rsidP="0025443A">
      <w:pPr>
        <w:pStyle w:val="afa"/>
        <w:numPr>
          <w:ilvl w:val="0"/>
          <w:numId w:val="23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с</w:t>
      </w:r>
      <w:r w:rsidR="00294831" w:rsidRPr="000477A7">
        <w:rPr>
          <w:sz w:val="28"/>
          <w:szCs w:val="28"/>
        </w:rPr>
        <w:t>оставить спектр электронных информационных источников;</w:t>
      </w:r>
    </w:p>
    <w:p w:rsidR="00294831" w:rsidRPr="000477A7" w:rsidRDefault="00C16A93" w:rsidP="0025443A">
      <w:pPr>
        <w:pStyle w:val="afa"/>
        <w:numPr>
          <w:ilvl w:val="0"/>
          <w:numId w:val="23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п</w:t>
      </w:r>
      <w:r w:rsidR="00294831" w:rsidRPr="000477A7">
        <w:rPr>
          <w:sz w:val="28"/>
          <w:szCs w:val="28"/>
        </w:rPr>
        <w:t>ознакомить детей с поиском информации по запросу;</w:t>
      </w:r>
    </w:p>
    <w:p w:rsidR="00294831" w:rsidRPr="000477A7" w:rsidRDefault="00C16A93" w:rsidP="0025443A">
      <w:pPr>
        <w:pStyle w:val="afa"/>
        <w:numPr>
          <w:ilvl w:val="0"/>
          <w:numId w:val="23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н</w:t>
      </w:r>
      <w:r w:rsidR="00294831" w:rsidRPr="000477A7">
        <w:rPr>
          <w:sz w:val="28"/>
          <w:szCs w:val="28"/>
        </w:rPr>
        <w:t>аучить детей осуществлять поиск информации в сети Интернет;</w:t>
      </w:r>
    </w:p>
    <w:p w:rsidR="00294831" w:rsidRPr="000477A7" w:rsidRDefault="00C16A93" w:rsidP="0025443A">
      <w:pPr>
        <w:pStyle w:val="afa"/>
        <w:numPr>
          <w:ilvl w:val="0"/>
          <w:numId w:val="23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н</w:t>
      </w:r>
      <w:r w:rsidR="00294831" w:rsidRPr="000477A7">
        <w:rPr>
          <w:sz w:val="28"/>
          <w:szCs w:val="28"/>
        </w:rPr>
        <w:t>аучить учащихся использовать информацию для решения исследовательской задачи;</w:t>
      </w:r>
    </w:p>
    <w:p w:rsidR="00294831" w:rsidRPr="000477A7" w:rsidRDefault="00C16A93" w:rsidP="0025443A">
      <w:pPr>
        <w:pStyle w:val="afa"/>
        <w:numPr>
          <w:ilvl w:val="0"/>
          <w:numId w:val="23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с</w:t>
      </w:r>
      <w:r w:rsidR="00294831" w:rsidRPr="000477A7">
        <w:rPr>
          <w:sz w:val="28"/>
          <w:szCs w:val="28"/>
        </w:rPr>
        <w:t>оставить представление о получении информации животными с помощью о</w:t>
      </w:r>
      <w:r w:rsidR="00294831" w:rsidRPr="000477A7">
        <w:rPr>
          <w:sz w:val="28"/>
          <w:szCs w:val="28"/>
        </w:rPr>
        <w:t>р</w:t>
      </w:r>
      <w:r w:rsidR="00294831" w:rsidRPr="000477A7">
        <w:rPr>
          <w:sz w:val="28"/>
          <w:szCs w:val="28"/>
        </w:rPr>
        <w:t>ганов чувств.</w:t>
      </w:r>
    </w:p>
    <w:p w:rsidR="00CF2849" w:rsidRPr="000477A7" w:rsidRDefault="00CF2849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F2849" w:rsidRPr="000477A7" w:rsidRDefault="00CF2849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>Организация выполнения проекта</w:t>
      </w:r>
      <w:r w:rsidR="00E10897" w:rsidRPr="000477A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E10897" w:rsidRPr="000477A7">
        <w:rPr>
          <w:rFonts w:ascii="Times New Roman" w:hAnsi="Times New Roman" w:cs="Times New Roman"/>
          <w:sz w:val="28"/>
          <w:szCs w:val="28"/>
        </w:rPr>
        <w:t>на выполнение проекта отводится семь ур</w:t>
      </w:r>
      <w:r w:rsidR="00E10897" w:rsidRPr="000477A7">
        <w:rPr>
          <w:rFonts w:ascii="Times New Roman" w:hAnsi="Times New Roman" w:cs="Times New Roman"/>
          <w:sz w:val="28"/>
          <w:szCs w:val="28"/>
        </w:rPr>
        <w:t>о</w:t>
      </w:r>
      <w:r w:rsidR="00E10897" w:rsidRPr="000477A7">
        <w:rPr>
          <w:rFonts w:ascii="Times New Roman" w:hAnsi="Times New Roman" w:cs="Times New Roman"/>
          <w:sz w:val="28"/>
          <w:szCs w:val="28"/>
        </w:rPr>
        <w:t>ков.</w:t>
      </w:r>
    </w:p>
    <w:p w:rsidR="00DF346E" w:rsidRPr="000477A7" w:rsidRDefault="00E10897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 xml:space="preserve">На первом занятии детям объясняется цель и задачи проекта, происходит деление учеников на группы и выбор темы для освещения: </w:t>
      </w:r>
    </w:p>
    <w:p w:rsidR="00DF346E" w:rsidRPr="000477A7" w:rsidRDefault="00DF346E" w:rsidP="0025443A">
      <w:pPr>
        <w:pStyle w:val="afa"/>
        <w:numPr>
          <w:ilvl w:val="0"/>
          <w:numId w:val="24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первая группа - “Кто как видит?”</w:t>
      </w:r>
    </w:p>
    <w:p w:rsidR="0029675D" w:rsidRPr="000477A7" w:rsidRDefault="00DF346E" w:rsidP="0025443A">
      <w:pPr>
        <w:pStyle w:val="afa"/>
        <w:numPr>
          <w:ilvl w:val="0"/>
          <w:numId w:val="24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вторая группа – “Кто как слышит?”</w:t>
      </w:r>
    </w:p>
    <w:p w:rsidR="00DF346E" w:rsidRPr="000477A7" w:rsidRDefault="00DF346E" w:rsidP="0025443A">
      <w:pPr>
        <w:pStyle w:val="afa"/>
        <w:numPr>
          <w:ilvl w:val="0"/>
          <w:numId w:val="24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третья группа – “Умеют ли рыбы нюхать?”</w:t>
      </w:r>
    </w:p>
    <w:p w:rsidR="00DF346E" w:rsidRPr="000477A7" w:rsidRDefault="00DF346E" w:rsidP="0025443A">
      <w:pPr>
        <w:pStyle w:val="afa"/>
        <w:numPr>
          <w:ilvl w:val="0"/>
          <w:numId w:val="24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четвертая группа – “Почему кошки ласковые?”</w:t>
      </w:r>
    </w:p>
    <w:p w:rsidR="00DF346E" w:rsidRPr="000477A7" w:rsidRDefault="00DF346E" w:rsidP="0025443A">
      <w:pPr>
        <w:pStyle w:val="afa"/>
        <w:numPr>
          <w:ilvl w:val="0"/>
          <w:numId w:val="24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пятая группа – “Кто и как ориентируется в пространстве?”</w:t>
      </w:r>
    </w:p>
    <w:p w:rsidR="00DF346E" w:rsidRPr="000477A7" w:rsidRDefault="00DF346E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>Очень важно объяснить детям</w:t>
      </w:r>
      <w:r w:rsidR="00377552" w:rsidRPr="000477A7">
        <w:rPr>
          <w:rFonts w:ascii="Times New Roman" w:hAnsi="Times New Roman" w:cs="Times New Roman"/>
          <w:sz w:val="28"/>
          <w:szCs w:val="28"/>
        </w:rPr>
        <w:t>,</w:t>
      </w:r>
      <w:r w:rsidRPr="000477A7">
        <w:rPr>
          <w:rFonts w:ascii="Times New Roman" w:hAnsi="Times New Roman" w:cs="Times New Roman"/>
          <w:sz w:val="28"/>
          <w:szCs w:val="28"/>
        </w:rPr>
        <w:t xml:space="preserve"> какой конечный результат они должны получить. В конце проекта дети должны продемонстрировать текстовый документ, созданный в </w:t>
      </w:r>
      <w:r w:rsidRPr="000477A7">
        <w:rPr>
          <w:rFonts w:ascii="Times New Roman" w:hAnsi="Times New Roman" w:cs="Times New Roman"/>
          <w:sz w:val="28"/>
          <w:szCs w:val="28"/>
        </w:rPr>
        <w:lastRenderedPageBreak/>
        <w:t>текстовом редакторе. Он должен содержать информацию из сети Интернет и п</w:t>
      </w:r>
      <w:r w:rsidRPr="000477A7">
        <w:rPr>
          <w:rFonts w:ascii="Times New Roman" w:hAnsi="Times New Roman" w:cs="Times New Roman"/>
          <w:sz w:val="28"/>
          <w:szCs w:val="28"/>
        </w:rPr>
        <w:t>о</w:t>
      </w:r>
      <w:r w:rsidRPr="000477A7">
        <w:rPr>
          <w:rFonts w:ascii="Times New Roman" w:hAnsi="Times New Roman" w:cs="Times New Roman"/>
          <w:sz w:val="28"/>
          <w:szCs w:val="28"/>
        </w:rPr>
        <w:t xml:space="preserve">дробно освещать выбранную тему, а так же таблицу </w:t>
      </w:r>
      <w:r w:rsidR="00377552" w:rsidRPr="000477A7">
        <w:rPr>
          <w:rFonts w:ascii="Times New Roman" w:hAnsi="Times New Roman" w:cs="Times New Roman"/>
          <w:sz w:val="28"/>
          <w:szCs w:val="28"/>
        </w:rPr>
        <w:t xml:space="preserve">или список источников которые дети использовали в работе (ссылки на сайты). Второй частью работы должна стать презентация, которая содержит </w:t>
      </w:r>
      <w:proofErr w:type="gramStart"/>
      <w:r w:rsidR="00377552" w:rsidRPr="000477A7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6F5B0F" w:rsidRPr="000477A7">
        <w:rPr>
          <w:rFonts w:ascii="Times New Roman" w:hAnsi="Times New Roman" w:cs="Times New Roman"/>
          <w:sz w:val="28"/>
          <w:szCs w:val="28"/>
        </w:rPr>
        <w:t>моменты,</w:t>
      </w:r>
      <w:r w:rsidR="00377552" w:rsidRPr="000477A7">
        <w:rPr>
          <w:rFonts w:ascii="Times New Roman" w:hAnsi="Times New Roman" w:cs="Times New Roman"/>
          <w:sz w:val="28"/>
          <w:szCs w:val="28"/>
        </w:rPr>
        <w:t xml:space="preserve"> изложенные в тексте доклада и дополнена</w:t>
      </w:r>
      <w:proofErr w:type="gramEnd"/>
      <w:r w:rsidR="00377552" w:rsidRPr="000477A7">
        <w:rPr>
          <w:rFonts w:ascii="Times New Roman" w:hAnsi="Times New Roman" w:cs="Times New Roman"/>
          <w:sz w:val="28"/>
          <w:szCs w:val="28"/>
        </w:rPr>
        <w:t xml:space="preserve"> графическими объектами, найденными так же в Интернете</w:t>
      </w:r>
      <w:r w:rsidR="00E60EC7" w:rsidRPr="000477A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0EC7" w:rsidRPr="000477A7" w:rsidRDefault="00E60EC7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>Важной частью будущего сообщения должен стать вывод, который дети должны постараться сформулировать самостоятельно, обобщив собранный материал.</w:t>
      </w:r>
    </w:p>
    <w:p w:rsidR="0047796E" w:rsidRPr="000477A7" w:rsidRDefault="00E60EC7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>На последующих уроках ученики приступают к практической части выполнения проекта. Уровень подготовки детей может быть разный, поэтому помощь учителя</w:t>
      </w:r>
      <w:r w:rsidR="0047796E" w:rsidRPr="000477A7">
        <w:rPr>
          <w:rFonts w:ascii="Times New Roman" w:hAnsi="Times New Roman" w:cs="Times New Roman"/>
          <w:sz w:val="28"/>
          <w:szCs w:val="28"/>
        </w:rPr>
        <w:t xml:space="preserve">  ученикам</w:t>
      </w:r>
      <w:r w:rsidRPr="000477A7">
        <w:rPr>
          <w:rFonts w:ascii="Times New Roman" w:hAnsi="Times New Roman" w:cs="Times New Roman"/>
          <w:sz w:val="28"/>
          <w:szCs w:val="28"/>
        </w:rPr>
        <w:t xml:space="preserve"> </w:t>
      </w:r>
      <w:r w:rsidR="0047796E" w:rsidRPr="000477A7">
        <w:rPr>
          <w:rFonts w:ascii="Times New Roman" w:hAnsi="Times New Roman" w:cs="Times New Roman"/>
          <w:sz w:val="28"/>
          <w:szCs w:val="28"/>
        </w:rPr>
        <w:t xml:space="preserve">определяется в соответствии с ним. </w:t>
      </w:r>
    </w:p>
    <w:p w:rsidR="00BE33AD" w:rsidRPr="000477A7" w:rsidRDefault="0047796E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>На последнем уроке</w:t>
      </w:r>
      <w:r w:rsidR="00E60EC7" w:rsidRPr="000477A7">
        <w:rPr>
          <w:rFonts w:ascii="Times New Roman" w:hAnsi="Times New Roman" w:cs="Times New Roman"/>
          <w:sz w:val="28"/>
          <w:szCs w:val="28"/>
        </w:rPr>
        <w:t xml:space="preserve"> </w:t>
      </w:r>
      <w:r w:rsidRPr="000477A7">
        <w:rPr>
          <w:rFonts w:ascii="Times New Roman" w:hAnsi="Times New Roman" w:cs="Times New Roman"/>
          <w:sz w:val="28"/>
          <w:szCs w:val="28"/>
        </w:rPr>
        <w:t>происходит защита проекта</w:t>
      </w:r>
      <w:r w:rsidR="00BE33AD" w:rsidRPr="000477A7">
        <w:rPr>
          <w:rFonts w:ascii="Times New Roman" w:hAnsi="Times New Roman" w:cs="Times New Roman"/>
          <w:sz w:val="28"/>
          <w:szCs w:val="28"/>
        </w:rPr>
        <w:t>.</w:t>
      </w:r>
    </w:p>
    <w:p w:rsidR="00BE33AD" w:rsidRPr="000477A7" w:rsidRDefault="00BE33AD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BE33AD" w:rsidRPr="000477A7" w:rsidRDefault="00BE33AD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>Оценка проекта</w:t>
      </w:r>
    </w:p>
    <w:p w:rsidR="00E60EC7" w:rsidRPr="000477A7" w:rsidRDefault="00BE33AD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>Каждая группа зачитывает созданное сообщение, параллельно демонстрируя пр</w:t>
      </w:r>
      <w:r w:rsidRPr="000477A7">
        <w:rPr>
          <w:rFonts w:ascii="Times New Roman" w:hAnsi="Times New Roman" w:cs="Times New Roman"/>
          <w:sz w:val="28"/>
          <w:szCs w:val="28"/>
        </w:rPr>
        <w:t>е</w:t>
      </w:r>
      <w:r w:rsidRPr="000477A7">
        <w:rPr>
          <w:rFonts w:ascii="Times New Roman" w:hAnsi="Times New Roman" w:cs="Times New Roman"/>
          <w:sz w:val="28"/>
          <w:szCs w:val="28"/>
        </w:rPr>
        <w:t>зентацию</w:t>
      </w:r>
      <w:r w:rsidR="00C019E0" w:rsidRPr="000477A7">
        <w:rPr>
          <w:rFonts w:ascii="Times New Roman" w:hAnsi="Times New Roman" w:cs="Times New Roman"/>
          <w:sz w:val="28"/>
          <w:szCs w:val="28"/>
        </w:rPr>
        <w:t>, завершая свое выступление выводом, который дети сделали, изучив с</w:t>
      </w:r>
      <w:r w:rsidR="00C019E0" w:rsidRPr="000477A7">
        <w:rPr>
          <w:rFonts w:ascii="Times New Roman" w:hAnsi="Times New Roman" w:cs="Times New Roman"/>
          <w:sz w:val="28"/>
          <w:szCs w:val="28"/>
        </w:rPr>
        <w:t>о</w:t>
      </w:r>
      <w:r w:rsidR="00C019E0" w:rsidRPr="000477A7">
        <w:rPr>
          <w:rFonts w:ascii="Times New Roman" w:hAnsi="Times New Roman" w:cs="Times New Roman"/>
          <w:sz w:val="28"/>
          <w:szCs w:val="28"/>
        </w:rPr>
        <w:t>бранный материал.</w:t>
      </w:r>
      <w:r w:rsidRPr="000477A7">
        <w:rPr>
          <w:rFonts w:ascii="Times New Roman" w:hAnsi="Times New Roman" w:cs="Times New Roman"/>
          <w:sz w:val="28"/>
          <w:szCs w:val="28"/>
        </w:rPr>
        <w:t xml:space="preserve"> Класс оценивает информативность и понятность доклада, после чего каждая группа пытается самостоятельно оценить свою работу по четыре</w:t>
      </w:r>
      <w:r w:rsidRPr="000477A7">
        <w:rPr>
          <w:rFonts w:ascii="Times New Roman" w:hAnsi="Times New Roman" w:cs="Times New Roman"/>
          <w:sz w:val="28"/>
          <w:szCs w:val="28"/>
        </w:rPr>
        <w:t>х</w:t>
      </w:r>
      <w:r w:rsidRPr="000477A7">
        <w:rPr>
          <w:rFonts w:ascii="Times New Roman" w:hAnsi="Times New Roman" w:cs="Times New Roman"/>
          <w:sz w:val="28"/>
          <w:szCs w:val="28"/>
        </w:rPr>
        <w:t>бальной шкале</w:t>
      </w:r>
      <w:r w:rsidR="00C019E0" w:rsidRPr="000477A7">
        <w:rPr>
          <w:rFonts w:ascii="Times New Roman" w:hAnsi="Times New Roman" w:cs="Times New Roman"/>
          <w:sz w:val="28"/>
          <w:szCs w:val="28"/>
        </w:rPr>
        <w:t>, которой пользовались в течени</w:t>
      </w:r>
      <w:r w:rsidR="006F5B0F" w:rsidRPr="000477A7">
        <w:rPr>
          <w:rFonts w:ascii="Times New Roman" w:hAnsi="Times New Roman" w:cs="Times New Roman"/>
          <w:sz w:val="28"/>
          <w:szCs w:val="28"/>
        </w:rPr>
        <w:t>е</w:t>
      </w:r>
      <w:r w:rsidR="00C019E0" w:rsidRPr="000477A7">
        <w:rPr>
          <w:rFonts w:ascii="Times New Roman" w:hAnsi="Times New Roman" w:cs="Times New Roman"/>
          <w:sz w:val="28"/>
          <w:szCs w:val="28"/>
        </w:rPr>
        <w:t xml:space="preserve"> учебного года. Учитель либо с</w:t>
      </w:r>
      <w:r w:rsidR="00C019E0" w:rsidRPr="000477A7">
        <w:rPr>
          <w:rFonts w:ascii="Times New Roman" w:hAnsi="Times New Roman" w:cs="Times New Roman"/>
          <w:sz w:val="28"/>
          <w:szCs w:val="28"/>
        </w:rPr>
        <w:t>о</w:t>
      </w:r>
      <w:r w:rsidR="00C019E0" w:rsidRPr="000477A7">
        <w:rPr>
          <w:rFonts w:ascii="Times New Roman" w:hAnsi="Times New Roman" w:cs="Times New Roman"/>
          <w:sz w:val="28"/>
          <w:szCs w:val="28"/>
        </w:rPr>
        <w:t xml:space="preserve">глашается с выбранной оценкой если она совпадает с его мнением, либо вносит свои </w:t>
      </w:r>
      <w:proofErr w:type="gramStart"/>
      <w:r w:rsidR="00C019E0" w:rsidRPr="000477A7">
        <w:rPr>
          <w:rFonts w:ascii="Times New Roman" w:hAnsi="Times New Roman" w:cs="Times New Roman"/>
          <w:sz w:val="28"/>
          <w:szCs w:val="28"/>
        </w:rPr>
        <w:t>коррективы</w:t>
      </w:r>
      <w:proofErr w:type="gramEnd"/>
      <w:r w:rsidR="00C019E0" w:rsidRPr="000477A7">
        <w:rPr>
          <w:rFonts w:ascii="Times New Roman" w:hAnsi="Times New Roman" w:cs="Times New Roman"/>
          <w:sz w:val="28"/>
          <w:szCs w:val="28"/>
        </w:rPr>
        <w:t xml:space="preserve"> указывая на недостатки или достоинства каждой работы.</w:t>
      </w:r>
    </w:p>
    <w:p w:rsidR="00377552" w:rsidRPr="000477A7" w:rsidRDefault="0037755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3C2" w:rsidRDefault="002F33C2" w:rsidP="00E415B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15B3" w:rsidRDefault="00E415B3" w:rsidP="00E415B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982" w:rsidRPr="002F33C2" w:rsidRDefault="00061982" w:rsidP="0025443A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2F33C2">
        <w:rPr>
          <w:rFonts w:ascii="Times New Roman" w:hAnsi="Times New Roman" w:cs="Times New Roman"/>
          <w:b/>
          <w:sz w:val="48"/>
          <w:szCs w:val="48"/>
        </w:rPr>
        <w:lastRenderedPageBreak/>
        <w:t>3 класс</w:t>
      </w:r>
    </w:p>
    <w:p w:rsidR="00061982" w:rsidRDefault="00061982" w:rsidP="0025443A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>Проект “Моя малая родина”</w:t>
      </w:r>
    </w:p>
    <w:p w:rsidR="002F33C2" w:rsidRPr="000477A7" w:rsidRDefault="002F33C2" w:rsidP="0025443A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5751" w:rsidRPr="000477A7" w:rsidRDefault="0006198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 xml:space="preserve">Аннотация к проекту: </w:t>
      </w:r>
      <w:r w:rsidR="00385751" w:rsidRPr="000477A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Наверное, каждый знаком с понятием «малая родина» – это то место, где ты родился и вырос, где впервые осознал себя пусть маленькой, но личностью. Семья, родительская любовь, все детские ощущения, этапы взросления и познания мира, становление характера, </w:t>
      </w:r>
      <w:proofErr w:type="gramStart"/>
      <w:r w:rsidR="00385751" w:rsidRPr="000477A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да</w:t>
      </w:r>
      <w:proofErr w:type="gramEnd"/>
      <w:r w:rsidR="00385751" w:rsidRPr="000477A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в общем-то и судьбы, вложены в это п</w:t>
      </w:r>
      <w:r w:rsidR="00385751" w:rsidRPr="000477A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о</w:t>
      </w:r>
      <w:r w:rsidR="00385751" w:rsidRPr="000477A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нятие</w:t>
      </w:r>
      <w:r w:rsidR="00385751" w:rsidRPr="000477A7">
        <w:rPr>
          <w:rFonts w:ascii="Times New Roman" w:hAnsi="Times New Roman" w:cs="Times New Roman"/>
          <w:color w:val="2E3239"/>
          <w:sz w:val="28"/>
          <w:szCs w:val="28"/>
          <w:shd w:val="clear" w:color="auto" w:fill="FFFFFF"/>
        </w:rPr>
        <w:t>.</w:t>
      </w:r>
      <w:r w:rsidR="00140396" w:rsidRPr="000477A7">
        <w:rPr>
          <w:rFonts w:ascii="Times New Roman" w:hAnsi="Times New Roman" w:cs="Times New Roman"/>
          <w:color w:val="2E3239"/>
          <w:sz w:val="28"/>
          <w:szCs w:val="28"/>
          <w:shd w:val="clear" w:color="auto" w:fill="FFFFFF"/>
        </w:rPr>
        <w:t xml:space="preserve"> </w:t>
      </w:r>
      <w:r w:rsidR="00140396" w:rsidRPr="000477A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Детям предлагается  в текстовом редакторе создать небольшую статью, освещающую историю и достопримечательности именно их малой родины.</w:t>
      </w:r>
    </w:p>
    <w:p w:rsidR="002F33C2" w:rsidRDefault="002F33C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982" w:rsidRPr="000477A7" w:rsidRDefault="0006198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>Требования к знаниям, навыкам и умениям:</w:t>
      </w:r>
    </w:p>
    <w:p w:rsidR="00061982" w:rsidRPr="000477A7" w:rsidRDefault="00061982" w:rsidP="0025443A">
      <w:pPr>
        <w:pStyle w:val="afa"/>
        <w:numPr>
          <w:ilvl w:val="0"/>
          <w:numId w:val="27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знать назначение и основные возможности текстового редактора;</w:t>
      </w:r>
    </w:p>
    <w:p w:rsidR="00061982" w:rsidRPr="000477A7" w:rsidRDefault="00061982" w:rsidP="0025443A">
      <w:pPr>
        <w:pStyle w:val="afa"/>
        <w:numPr>
          <w:ilvl w:val="0"/>
          <w:numId w:val="27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знать назначение и основные возможности графического редактора;</w:t>
      </w:r>
    </w:p>
    <w:p w:rsidR="00061982" w:rsidRPr="000477A7" w:rsidRDefault="00061982" w:rsidP="0025443A">
      <w:pPr>
        <w:pStyle w:val="afa"/>
        <w:numPr>
          <w:ilvl w:val="0"/>
          <w:numId w:val="27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уметь осуществлять вставку графических объектов в текстовый редактор;</w:t>
      </w:r>
    </w:p>
    <w:p w:rsidR="00061982" w:rsidRPr="000477A7" w:rsidRDefault="00061982" w:rsidP="0025443A">
      <w:pPr>
        <w:pStyle w:val="afa"/>
        <w:numPr>
          <w:ilvl w:val="0"/>
          <w:numId w:val="27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владеть основными навыками и умениями работы в текстовом редакторе (набор, редактирование и форматирование текста);</w:t>
      </w:r>
    </w:p>
    <w:p w:rsidR="00061982" w:rsidRPr="000477A7" w:rsidRDefault="00061982" w:rsidP="0025443A">
      <w:pPr>
        <w:pStyle w:val="afa"/>
        <w:numPr>
          <w:ilvl w:val="0"/>
          <w:numId w:val="27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иметь представление об основных этапах проектирования;</w:t>
      </w:r>
    </w:p>
    <w:p w:rsidR="00061982" w:rsidRPr="000477A7" w:rsidRDefault="00061982" w:rsidP="0025443A">
      <w:pPr>
        <w:pStyle w:val="afa"/>
        <w:numPr>
          <w:ilvl w:val="0"/>
          <w:numId w:val="27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уметь осуществлять вставку таблиц и нумерацию листов в текстовом редакторе;</w:t>
      </w:r>
    </w:p>
    <w:p w:rsidR="00061982" w:rsidRPr="000477A7" w:rsidRDefault="00061982" w:rsidP="0025443A">
      <w:pPr>
        <w:pStyle w:val="afa"/>
        <w:numPr>
          <w:ilvl w:val="0"/>
          <w:numId w:val="27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уметь создавать графические схемы с помощью инструментов текстового р</w:t>
      </w:r>
      <w:r w:rsidRPr="000477A7">
        <w:rPr>
          <w:sz w:val="28"/>
          <w:szCs w:val="28"/>
        </w:rPr>
        <w:t>е</w:t>
      </w:r>
      <w:r w:rsidRPr="000477A7">
        <w:rPr>
          <w:sz w:val="28"/>
          <w:szCs w:val="28"/>
        </w:rPr>
        <w:t>дактора.</w:t>
      </w:r>
    </w:p>
    <w:p w:rsidR="002F33C2" w:rsidRDefault="002F33C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982" w:rsidRPr="000477A7" w:rsidRDefault="0006198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>Цели и задачи проекта</w:t>
      </w:r>
    </w:p>
    <w:p w:rsidR="00CE3BB0" w:rsidRPr="000477A7" w:rsidRDefault="0006198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 xml:space="preserve">Цель: </w:t>
      </w:r>
      <w:r w:rsidR="00CE3BB0" w:rsidRPr="000477A7">
        <w:rPr>
          <w:rFonts w:ascii="Times New Roman" w:hAnsi="Times New Roman" w:cs="Times New Roman"/>
          <w:sz w:val="28"/>
          <w:szCs w:val="28"/>
        </w:rPr>
        <w:t>развитие патриотического настроя, расширение кругозора. Вспомнить, как можно применять инструменты и основные операции графического и текстового редактора, освоить новые функции текстового редактора</w:t>
      </w:r>
    </w:p>
    <w:p w:rsidR="00061982" w:rsidRPr="000477A7" w:rsidRDefault="0006198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>Задачи</w:t>
      </w:r>
      <w:r w:rsidRPr="000477A7">
        <w:rPr>
          <w:rFonts w:ascii="Times New Roman" w:hAnsi="Times New Roman" w:cs="Times New Roman"/>
          <w:i/>
          <w:sz w:val="28"/>
          <w:szCs w:val="28"/>
          <w:lang w:val="en-US"/>
        </w:rPr>
        <w:t>:</w:t>
      </w:r>
    </w:p>
    <w:p w:rsidR="00061982" w:rsidRPr="000477A7" w:rsidRDefault="00061982" w:rsidP="0025443A">
      <w:pPr>
        <w:pStyle w:val="afa"/>
        <w:numPr>
          <w:ilvl w:val="0"/>
          <w:numId w:val="28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вспомнить и закрепить основные возможности текстового редактора для выпо</w:t>
      </w:r>
      <w:r w:rsidRPr="000477A7">
        <w:rPr>
          <w:sz w:val="28"/>
          <w:szCs w:val="28"/>
        </w:rPr>
        <w:t>л</w:t>
      </w:r>
      <w:r w:rsidRPr="000477A7">
        <w:rPr>
          <w:sz w:val="28"/>
          <w:szCs w:val="28"/>
        </w:rPr>
        <w:t>нения задания;</w:t>
      </w:r>
    </w:p>
    <w:p w:rsidR="00CE3BB0" w:rsidRPr="000477A7" w:rsidRDefault="00CE3BB0" w:rsidP="0025443A">
      <w:pPr>
        <w:pStyle w:val="afa"/>
        <w:numPr>
          <w:ilvl w:val="0"/>
          <w:numId w:val="28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 xml:space="preserve">освоить функции вставки нумерации страниц и создания графических схем в текстовом редакторе </w:t>
      </w:r>
    </w:p>
    <w:p w:rsidR="00061982" w:rsidRPr="000477A7" w:rsidRDefault="00061982" w:rsidP="0025443A">
      <w:pPr>
        <w:pStyle w:val="afa"/>
        <w:numPr>
          <w:ilvl w:val="0"/>
          <w:numId w:val="28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продолжить формирование информационной культуры в рамках задачи проекта;</w:t>
      </w:r>
    </w:p>
    <w:p w:rsidR="00061982" w:rsidRPr="000477A7" w:rsidRDefault="00061982" w:rsidP="0025443A">
      <w:pPr>
        <w:pStyle w:val="afa"/>
        <w:numPr>
          <w:ilvl w:val="0"/>
          <w:numId w:val="28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lastRenderedPageBreak/>
        <w:t>прививать детям навыки коммуникативной культуры.</w:t>
      </w:r>
    </w:p>
    <w:p w:rsidR="002F33C2" w:rsidRDefault="002F33C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982" w:rsidRPr="000477A7" w:rsidRDefault="0006198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>Организация выполнения проекта</w:t>
      </w:r>
    </w:p>
    <w:p w:rsidR="00061982" w:rsidRPr="000477A7" w:rsidRDefault="0006198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 xml:space="preserve">На выполнение проекта отводится </w:t>
      </w:r>
      <w:r w:rsidR="00D228FC" w:rsidRPr="000477A7">
        <w:rPr>
          <w:rFonts w:ascii="Times New Roman" w:hAnsi="Times New Roman" w:cs="Times New Roman"/>
          <w:sz w:val="28"/>
          <w:szCs w:val="28"/>
        </w:rPr>
        <w:t>шесть уроков</w:t>
      </w:r>
      <w:r w:rsidRPr="000477A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40396" w:rsidRPr="000477A7" w:rsidRDefault="0006198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 xml:space="preserve">Первый урок включает подготовительный этап. </w:t>
      </w:r>
      <w:r w:rsidR="00140396" w:rsidRPr="000477A7">
        <w:rPr>
          <w:rFonts w:ascii="Times New Roman" w:hAnsi="Times New Roman" w:cs="Times New Roman"/>
          <w:sz w:val="28"/>
          <w:szCs w:val="28"/>
        </w:rPr>
        <w:t>На нем учитель раскрывает понятие малой родины, проводит краткий экскурс в историю возникновения и становления родного города (села), можно рассказать о людях прославивших его. При этом можно пользоваться видео, презентациями или устным рассказом. Детям предлагается представить себя журналистом и написать небольшую статью, освещающую ист</w:t>
      </w:r>
      <w:r w:rsidR="00140396" w:rsidRPr="000477A7">
        <w:rPr>
          <w:rFonts w:ascii="Times New Roman" w:hAnsi="Times New Roman" w:cs="Times New Roman"/>
          <w:sz w:val="28"/>
          <w:szCs w:val="28"/>
        </w:rPr>
        <w:t>о</w:t>
      </w:r>
      <w:r w:rsidR="00140396" w:rsidRPr="000477A7">
        <w:rPr>
          <w:rFonts w:ascii="Times New Roman" w:hAnsi="Times New Roman" w:cs="Times New Roman"/>
          <w:sz w:val="28"/>
          <w:szCs w:val="28"/>
        </w:rPr>
        <w:t xml:space="preserve">рию их края. При этом дети могут искать информацию самостоятельно (дома или в классе по сети Интернет) или пользоваться уже готовым материалом, собранным для них учителем. </w:t>
      </w:r>
    </w:p>
    <w:p w:rsidR="00061982" w:rsidRPr="000477A7" w:rsidRDefault="0006198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>На последующих трех уроках дети последовательно</w:t>
      </w:r>
      <w:r w:rsidR="00D228FC" w:rsidRPr="000477A7">
        <w:rPr>
          <w:rFonts w:ascii="Times New Roman" w:hAnsi="Times New Roman" w:cs="Times New Roman"/>
          <w:sz w:val="28"/>
          <w:szCs w:val="28"/>
        </w:rPr>
        <w:t xml:space="preserve"> создают свою статью. Темп работы у каждого ученика может быть разный, поэтому функция учителя на данном этапе </w:t>
      </w:r>
      <w:r w:rsidR="00654EF5" w:rsidRPr="000477A7">
        <w:rPr>
          <w:rFonts w:ascii="Times New Roman" w:hAnsi="Times New Roman" w:cs="Times New Roman"/>
          <w:sz w:val="28"/>
          <w:szCs w:val="28"/>
        </w:rPr>
        <w:t>контролировать правильность выполнения каждого этапа работы и помогать справляться с возникшими трудностями</w:t>
      </w:r>
      <w:r w:rsidRPr="000477A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1982" w:rsidRPr="000477A7" w:rsidRDefault="00D228FC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>На пятом</w:t>
      </w:r>
      <w:r w:rsidR="00061982" w:rsidRPr="000477A7">
        <w:rPr>
          <w:rFonts w:ascii="Times New Roman" w:hAnsi="Times New Roman" w:cs="Times New Roman"/>
          <w:sz w:val="28"/>
          <w:szCs w:val="28"/>
        </w:rPr>
        <w:t xml:space="preserve"> уроке ученики могут до</w:t>
      </w:r>
      <w:r w:rsidRPr="000477A7">
        <w:rPr>
          <w:rFonts w:ascii="Times New Roman" w:hAnsi="Times New Roman" w:cs="Times New Roman"/>
          <w:sz w:val="28"/>
          <w:szCs w:val="28"/>
        </w:rPr>
        <w:t>работать свой проект, а на шестом</w:t>
      </w:r>
      <w:r w:rsidR="00061982" w:rsidRPr="000477A7">
        <w:rPr>
          <w:rFonts w:ascii="Times New Roman" w:hAnsi="Times New Roman" w:cs="Times New Roman"/>
          <w:sz w:val="28"/>
          <w:szCs w:val="28"/>
        </w:rPr>
        <w:t xml:space="preserve"> происходит его защита. Дети </w:t>
      </w:r>
      <w:r w:rsidRPr="000477A7">
        <w:rPr>
          <w:rFonts w:ascii="Times New Roman" w:hAnsi="Times New Roman" w:cs="Times New Roman"/>
          <w:sz w:val="28"/>
          <w:szCs w:val="28"/>
        </w:rPr>
        <w:t>демонстрируют</w:t>
      </w:r>
      <w:r w:rsidR="00061982" w:rsidRPr="000477A7">
        <w:rPr>
          <w:rFonts w:ascii="Times New Roman" w:hAnsi="Times New Roman" w:cs="Times New Roman"/>
          <w:sz w:val="28"/>
          <w:szCs w:val="28"/>
        </w:rPr>
        <w:t xml:space="preserve"> созданный текстовый документ, делятся с затрудн</w:t>
      </w:r>
      <w:r w:rsidR="00061982" w:rsidRPr="000477A7">
        <w:rPr>
          <w:rFonts w:ascii="Times New Roman" w:hAnsi="Times New Roman" w:cs="Times New Roman"/>
          <w:sz w:val="28"/>
          <w:szCs w:val="28"/>
        </w:rPr>
        <w:t>е</w:t>
      </w:r>
      <w:r w:rsidR="00061982" w:rsidRPr="000477A7">
        <w:rPr>
          <w:rFonts w:ascii="Times New Roman" w:hAnsi="Times New Roman" w:cs="Times New Roman"/>
          <w:sz w:val="28"/>
          <w:szCs w:val="28"/>
        </w:rPr>
        <w:t>ниями, возникшими при работе, оценивают свою работу.</w:t>
      </w:r>
    </w:p>
    <w:p w:rsidR="00061982" w:rsidRPr="000477A7" w:rsidRDefault="0006198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061982" w:rsidRPr="000477A7" w:rsidRDefault="0006198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 xml:space="preserve">  </w:t>
      </w:r>
      <w:r w:rsidRPr="000477A7">
        <w:rPr>
          <w:rFonts w:ascii="Times New Roman" w:hAnsi="Times New Roman" w:cs="Times New Roman"/>
          <w:b/>
          <w:sz w:val="28"/>
          <w:szCs w:val="28"/>
        </w:rPr>
        <w:t xml:space="preserve">Оценка проекта </w:t>
      </w:r>
      <w:r w:rsidRPr="000477A7">
        <w:rPr>
          <w:rFonts w:ascii="Times New Roman" w:hAnsi="Times New Roman" w:cs="Times New Roman"/>
          <w:sz w:val="28"/>
          <w:szCs w:val="28"/>
        </w:rPr>
        <w:t xml:space="preserve">происходит по четырехуровневой шкале: </w:t>
      </w:r>
    </w:p>
    <w:p w:rsidR="00061982" w:rsidRPr="000477A7" w:rsidRDefault="0006198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 xml:space="preserve">повышенный уровень знаний и умений </w:t>
      </w:r>
      <w:r w:rsidRPr="000477A7">
        <w:rPr>
          <w:rFonts w:ascii="Times New Roman" w:hAnsi="Times New Roman" w:cs="Times New Roman"/>
          <w:sz w:val="28"/>
          <w:szCs w:val="28"/>
        </w:rPr>
        <w:t>у тех учеников, которые полностью справ</w:t>
      </w:r>
      <w:r w:rsidRPr="000477A7">
        <w:rPr>
          <w:rFonts w:ascii="Times New Roman" w:hAnsi="Times New Roman" w:cs="Times New Roman"/>
          <w:sz w:val="28"/>
          <w:szCs w:val="28"/>
        </w:rPr>
        <w:t>и</w:t>
      </w:r>
      <w:r w:rsidRPr="000477A7">
        <w:rPr>
          <w:rFonts w:ascii="Times New Roman" w:hAnsi="Times New Roman" w:cs="Times New Roman"/>
          <w:sz w:val="28"/>
          <w:szCs w:val="28"/>
        </w:rPr>
        <w:t xml:space="preserve">лись с заданием: </w:t>
      </w:r>
      <w:r w:rsidR="00CE3BB0" w:rsidRPr="000477A7">
        <w:rPr>
          <w:rFonts w:ascii="Times New Roman" w:hAnsi="Times New Roman" w:cs="Times New Roman"/>
          <w:sz w:val="28"/>
          <w:szCs w:val="28"/>
        </w:rPr>
        <w:t xml:space="preserve">заголовок </w:t>
      </w:r>
      <w:r w:rsidR="00CE3BB0" w:rsidRPr="000477A7">
        <w:rPr>
          <w:rFonts w:ascii="Times New Roman" w:hAnsi="Times New Roman" w:cs="Times New Roman"/>
          <w:sz w:val="28"/>
          <w:szCs w:val="28"/>
          <w:lang w:val="en-US"/>
        </w:rPr>
        <w:t>WordArt</w:t>
      </w:r>
      <w:r w:rsidR="00CE3BB0" w:rsidRPr="000477A7">
        <w:rPr>
          <w:rFonts w:ascii="Times New Roman" w:hAnsi="Times New Roman" w:cs="Times New Roman"/>
          <w:sz w:val="28"/>
          <w:szCs w:val="28"/>
        </w:rPr>
        <w:t>, основной текст с указанными к нему параме</w:t>
      </w:r>
      <w:r w:rsidR="00CE3BB0" w:rsidRPr="000477A7">
        <w:rPr>
          <w:rFonts w:ascii="Times New Roman" w:hAnsi="Times New Roman" w:cs="Times New Roman"/>
          <w:sz w:val="28"/>
          <w:szCs w:val="28"/>
        </w:rPr>
        <w:t>т</w:t>
      </w:r>
      <w:r w:rsidR="00CE3BB0" w:rsidRPr="000477A7">
        <w:rPr>
          <w:rFonts w:ascii="Times New Roman" w:hAnsi="Times New Roman" w:cs="Times New Roman"/>
          <w:sz w:val="28"/>
          <w:szCs w:val="28"/>
        </w:rPr>
        <w:t xml:space="preserve">рами, </w:t>
      </w:r>
      <w:r w:rsidR="00385751" w:rsidRPr="000477A7">
        <w:rPr>
          <w:rFonts w:ascii="Times New Roman" w:hAnsi="Times New Roman" w:cs="Times New Roman"/>
          <w:sz w:val="28"/>
          <w:szCs w:val="28"/>
        </w:rPr>
        <w:t>вставка рисунков в текст, создание и оформление таблицы и схемы.</w:t>
      </w:r>
    </w:p>
    <w:p w:rsidR="00061982" w:rsidRPr="000477A7" w:rsidRDefault="0006198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 xml:space="preserve">базовый уровень </w:t>
      </w:r>
      <w:r w:rsidRPr="000477A7">
        <w:rPr>
          <w:rFonts w:ascii="Times New Roman" w:hAnsi="Times New Roman" w:cs="Times New Roman"/>
          <w:sz w:val="28"/>
          <w:szCs w:val="28"/>
        </w:rPr>
        <w:t xml:space="preserve">у тех учеников, в работе которых могут отсутствовать </w:t>
      </w:r>
      <w:r w:rsidR="00385751" w:rsidRPr="000477A7">
        <w:rPr>
          <w:rFonts w:ascii="Times New Roman" w:hAnsi="Times New Roman" w:cs="Times New Roman"/>
          <w:sz w:val="28"/>
          <w:szCs w:val="28"/>
        </w:rPr>
        <w:t xml:space="preserve"> несколько </w:t>
      </w:r>
      <w:r w:rsidRPr="000477A7">
        <w:rPr>
          <w:rFonts w:ascii="Times New Roman" w:hAnsi="Times New Roman" w:cs="Times New Roman"/>
          <w:sz w:val="28"/>
          <w:szCs w:val="28"/>
        </w:rPr>
        <w:t>изобра</w:t>
      </w:r>
      <w:r w:rsidR="00385751" w:rsidRPr="000477A7">
        <w:rPr>
          <w:rFonts w:ascii="Times New Roman" w:hAnsi="Times New Roman" w:cs="Times New Roman"/>
          <w:sz w:val="28"/>
          <w:szCs w:val="28"/>
        </w:rPr>
        <w:t>жений, или основной те</w:t>
      </w:r>
      <w:proofErr w:type="gramStart"/>
      <w:r w:rsidR="00385751" w:rsidRPr="000477A7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="00385751" w:rsidRPr="000477A7">
        <w:rPr>
          <w:rFonts w:ascii="Times New Roman" w:hAnsi="Times New Roman" w:cs="Times New Roman"/>
          <w:sz w:val="28"/>
          <w:szCs w:val="28"/>
        </w:rPr>
        <w:t xml:space="preserve">едставлен не в полном объеме. Могут быть не выдержаны все </w:t>
      </w:r>
      <w:proofErr w:type="gramStart"/>
      <w:r w:rsidR="00385751" w:rsidRPr="000477A7">
        <w:rPr>
          <w:rFonts w:ascii="Times New Roman" w:hAnsi="Times New Roman" w:cs="Times New Roman"/>
          <w:sz w:val="28"/>
          <w:szCs w:val="28"/>
        </w:rPr>
        <w:t>параметры</w:t>
      </w:r>
      <w:proofErr w:type="gramEnd"/>
      <w:r w:rsidR="00385751" w:rsidRPr="000477A7">
        <w:rPr>
          <w:rFonts w:ascii="Times New Roman" w:hAnsi="Times New Roman" w:cs="Times New Roman"/>
          <w:sz w:val="28"/>
          <w:szCs w:val="28"/>
        </w:rPr>
        <w:t xml:space="preserve"> предъявленные к основному тексту. Наличие новых эл</w:t>
      </w:r>
      <w:r w:rsidR="00385751" w:rsidRPr="000477A7">
        <w:rPr>
          <w:rFonts w:ascii="Times New Roman" w:hAnsi="Times New Roman" w:cs="Times New Roman"/>
          <w:sz w:val="28"/>
          <w:szCs w:val="28"/>
        </w:rPr>
        <w:t>е</w:t>
      </w:r>
      <w:r w:rsidR="00385751" w:rsidRPr="000477A7">
        <w:rPr>
          <w:rFonts w:ascii="Times New Roman" w:hAnsi="Times New Roman" w:cs="Times New Roman"/>
          <w:sz w:val="28"/>
          <w:szCs w:val="28"/>
        </w:rPr>
        <w:t xml:space="preserve">ментов (схемы, нумерации страниц - обязательно). </w:t>
      </w:r>
    </w:p>
    <w:p w:rsidR="00385751" w:rsidRPr="000477A7" w:rsidRDefault="0006198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 xml:space="preserve">низкий уровень знаний </w:t>
      </w:r>
      <w:r w:rsidRPr="000477A7">
        <w:rPr>
          <w:rFonts w:ascii="Times New Roman" w:hAnsi="Times New Roman" w:cs="Times New Roman"/>
          <w:sz w:val="28"/>
          <w:szCs w:val="28"/>
        </w:rPr>
        <w:t xml:space="preserve">у тех учеников, работа </w:t>
      </w:r>
      <w:r w:rsidR="00385751" w:rsidRPr="000477A7">
        <w:rPr>
          <w:rFonts w:ascii="Times New Roman" w:hAnsi="Times New Roman" w:cs="Times New Roman"/>
          <w:sz w:val="28"/>
          <w:szCs w:val="28"/>
        </w:rPr>
        <w:t>которых содержит существенные недочеты или общий процент выполненной работы не превышает 50%</w:t>
      </w:r>
    </w:p>
    <w:p w:rsidR="00061982" w:rsidRPr="000477A7" w:rsidRDefault="0006198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77A7">
        <w:rPr>
          <w:rFonts w:ascii="Times New Roman" w:hAnsi="Times New Roman" w:cs="Times New Roman"/>
          <w:i/>
          <w:sz w:val="28"/>
          <w:szCs w:val="28"/>
        </w:rPr>
        <w:lastRenderedPageBreak/>
        <w:t>уровень</w:t>
      </w:r>
      <w:proofErr w:type="gramEnd"/>
      <w:r w:rsidRPr="000477A7">
        <w:rPr>
          <w:rFonts w:ascii="Times New Roman" w:hAnsi="Times New Roman" w:cs="Times New Roman"/>
          <w:i/>
          <w:sz w:val="28"/>
          <w:szCs w:val="28"/>
        </w:rPr>
        <w:t xml:space="preserve"> не достигнут </w:t>
      </w:r>
      <w:r w:rsidRPr="000477A7">
        <w:rPr>
          <w:rFonts w:ascii="Times New Roman" w:hAnsi="Times New Roman" w:cs="Times New Roman"/>
          <w:sz w:val="28"/>
          <w:szCs w:val="28"/>
        </w:rPr>
        <w:t xml:space="preserve">у тех учеников, у которых отсутствует более 70% требований к работе. </w:t>
      </w:r>
    </w:p>
    <w:p w:rsidR="00061982" w:rsidRDefault="00061982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Pr="00E415B3" w:rsidRDefault="00E415B3" w:rsidP="00E415B3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lastRenderedPageBreak/>
        <w:t>4</w:t>
      </w:r>
      <w:r w:rsidRPr="002F33C2">
        <w:rPr>
          <w:rFonts w:ascii="Times New Roman" w:hAnsi="Times New Roman" w:cs="Times New Roman"/>
          <w:b/>
          <w:sz w:val="48"/>
          <w:szCs w:val="48"/>
        </w:rPr>
        <w:t xml:space="preserve"> класс</w:t>
      </w:r>
    </w:p>
    <w:p w:rsidR="00E415B3" w:rsidRDefault="00E415B3" w:rsidP="00E415B3">
      <w:pPr>
        <w:spacing w:line="360" w:lineRule="auto"/>
        <w:ind w:left="284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>Проект “9 мая”</w:t>
      </w:r>
    </w:p>
    <w:p w:rsidR="00E415B3" w:rsidRPr="000477A7" w:rsidRDefault="00E415B3" w:rsidP="00E415B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415B3" w:rsidRPr="000477A7" w:rsidRDefault="00E415B3" w:rsidP="00E415B3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 xml:space="preserve">Аннотация к проекту: </w:t>
      </w:r>
      <w:r w:rsidRPr="000477A7">
        <w:rPr>
          <w:rFonts w:ascii="Times New Roman" w:hAnsi="Times New Roman" w:cs="Times New Roman"/>
          <w:sz w:val="28"/>
          <w:szCs w:val="28"/>
        </w:rPr>
        <w:t>9 мая в нашей стране является одним из главных патри</w:t>
      </w:r>
      <w:r w:rsidRPr="000477A7">
        <w:rPr>
          <w:rFonts w:ascii="Times New Roman" w:hAnsi="Times New Roman" w:cs="Times New Roman"/>
          <w:sz w:val="28"/>
          <w:szCs w:val="28"/>
        </w:rPr>
        <w:t>о</w:t>
      </w:r>
      <w:r w:rsidRPr="000477A7">
        <w:rPr>
          <w:rFonts w:ascii="Times New Roman" w:hAnsi="Times New Roman" w:cs="Times New Roman"/>
          <w:sz w:val="28"/>
          <w:szCs w:val="28"/>
        </w:rPr>
        <w:t xml:space="preserve">тических праздников! Детям в очередной раз напоминается о его значимости, о роли каждого человека, который внес свою лепту в нашу победу. Учитель интересуется, знают ли дети героев своих семей, и просит немного рассказать классу о них. Для того чтобы сделать настрой детей еще более эмоциональным, можно показать один из многочисленных видеороликов о военном времени. </w:t>
      </w:r>
      <w:r w:rsidRPr="000477A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415B3" w:rsidRPr="000477A7" w:rsidRDefault="00E415B3" w:rsidP="00E415B3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 xml:space="preserve">Далее делается акцент на том, что существует огромное множество различных </w:t>
      </w:r>
      <w:proofErr w:type="gramStart"/>
      <w:r w:rsidRPr="000477A7">
        <w:rPr>
          <w:rFonts w:ascii="Times New Roman" w:hAnsi="Times New Roman" w:cs="Times New Roman"/>
          <w:sz w:val="28"/>
          <w:szCs w:val="28"/>
        </w:rPr>
        <w:t>п</w:t>
      </w:r>
      <w:r w:rsidRPr="000477A7">
        <w:rPr>
          <w:rFonts w:ascii="Times New Roman" w:hAnsi="Times New Roman" w:cs="Times New Roman"/>
          <w:sz w:val="28"/>
          <w:szCs w:val="28"/>
        </w:rPr>
        <w:t>а</w:t>
      </w:r>
      <w:r w:rsidRPr="000477A7">
        <w:rPr>
          <w:rFonts w:ascii="Times New Roman" w:hAnsi="Times New Roman" w:cs="Times New Roman"/>
          <w:sz w:val="28"/>
          <w:szCs w:val="28"/>
        </w:rPr>
        <w:t>мятников ВОВ</w:t>
      </w:r>
      <w:proofErr w:type="gramEnd"/>
      <w:r w:rsidRPr="000477A7">
        <w:rPr>
          <w:rFonts w:ascii="Times New Roman" w:hAnsi="Times New Roman" w:cs="Times New Roman"/>
          <w:sz w:val="28"/>
          <w:szCs w:val="28"/>
        </w:rPr>
        <w:t xml:space="preserve"> по всему миру. Рассказывается об их значимости для многих посл</w:t>
      </w:r>
      <w:r w:rsidRPr="000477A7">
        <w:rPr>
          <w:rFonts w:ascii="Times New Roman" w:hAnsi="Times New Roman" w:cs="Times New Roman"/>
          <w:sz w:val="28"/>
          <w:szCs w:val="28"/>
        </w:rPr>
        <w:t>е</w:t>
      </w:r>
      <w:r w:rsidRPr="000477A7">
        <w:rPr>
          <w:rFonts w:ascii="Times New Roman" w:hAnsi="Times New Roman" w:cs="Times New Roman"/>
          <w:sz w:val="28"/>
          <w:szCs w:val="28"/>
        </w:rPr>
        <w:t>военных поколений. Дети могут назвать памятники и мемориалы, которые они зн</w:t>
      </w:r>
      <w:r w:rsidRPr="000477A7">
        <w:rPr>
          <w:rFonts w:ascii="Times New Roman" w:hAnsi="Times New Roman" w:cs="Times New Roman"/>
          <w:sz w:val="28"/>
          <w:szCs w:val="28"/>
        </w:rPr>
        <w:t>а</w:t>
      </w:r>
      <w:r w:rsidRPr="000477A7">
        <w:rPr>
          <w:rFonts w:ascii="Times New Roman" w:hAnsi="Times New Roman" w:cs="Times New Roman"/>
          <w:sz w:val="28"/>
          <w:szCs w:val="28"/>
        </w:rPr>
        <w:t xml:space="preserve">ют. </w:t>
      </w:r>
    </w:p>
    <w:p w:rsidR="00E415B3" w:rsidRPr="000477A7" w:rsidRDefault="00E415B3" w:rsidP="00E415B3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 xml:space="preserve">В итоге ученикам предлагается создать текстовый документ, в котором они смогут описать самые знаменитые </w:t>
      </w:r>
      <w:proofErr w:type="gramStart"/>
      <w:r w:rsidRPr="000477A7">
        <w:rPr>
          <w:rFonts w:ascii="Times New Roman" w:hAnsi="Times New Roman" w:cs="Times New Roman"/>
          <w:sz w:val="28"/>
          <w:szCs w:val="28"/>
        </w:rPr>
        <w:t>памятники ВОВ</w:t>
      </w:r>
      <w:proofErr w:type="gramEnd"/>
      <w:r w:rsidRPr="000477A7">
        <w:rPr>
          <w:rFonts w:ascii="Times New Roman" w:hAnsi="Times New Roman" w:cs="Times New Roman"/>
          <w:sz w:val="28"/>
          <w:szCs w:val="28"/>
        </w:rPr>
        <w:t>. Дети могут представить себя журнал</w:t>
      </w:r>
      <w:r w:rsidRPr="000477A7">
        <w:rPr>
          <w:rFonts w:ascii="Times New Roman" w:hAnsi="Times New Roman" w:cs="Times New Roman"/>
          <w:sz w:val="28"/>
          <w:szCs w:val="28"/>
        </w:rPr>
        <w:t>и</w:t>
      </w:r>
      <w:r w:rsidRPr="000477A7">
        <w:rPr>
          <w:rFonts w:ascii="Times New Roman" w:hAnsi="Times New Roman" w:cs="Times New Roman"/>
          <w:sz w:val="28"/>
          <w:szCs w:val="28"/>
        </w:rPr>
        <w:t xml:space="preserve">стами, пишущими обзорную  статью о памятниках для своего любимого журнала или газеты в преддверье грядущего праздника. </w:t>
      </w:r>
    </w:p>
    <w:p w:rsidR="00E415B3" w:rsidRPr="000477A7" w:rsidRDefault="00E415B3" w:rsidP="00E415B3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E415B3" w:rsidRPr="000477A7" w:rsidRDefault="00E415B3" w:rsidP="00E415B3">
      <w:pPr>
        <w:spacing w:line="360" w:lineRule="auto"/>
        <w:ind w:left="284" w:firstLine="142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 xml:space="preserve">Требования к знаниям, навыкам и умениям </w:t>
      </w:r>
      <w:r w:rsidRPr="000477A7">
        <w:rPr>
          <w:rFonts w:ascii="Times New Roman" w:hAnsi="Times New Roman" w:cs="Times New Roman"/>
          <w:sz w:val="28"/>
          <w:szCs w:val="28"/>
        </w:rPr>
        <w:t>к моменту начала выполнения пр</w:t>
      </w:r>
      <w:r w:rsidRPr="000477A7">
        <w:rPr>
          <w:rFonts w:ascii="Times New Roman" w:hAnsi="Times New Roman" w:cs="Times New Roman"/>
          <w:sz w:val="28"/>
          <w:szCs w:val="28"/>
        </w:rPr>
        <w:t>о</w:t>
      </w:r>
      <w:r w:rsidRPr="000477A7">
        <w:rPr>
          <w:rFonts w:ascii="Times New Roman" w:hAnsi="Times New Roman" w:cs="Times New Roman"/>
          <w:sz w:val="28"/>
          <w:szCs w:val="28"/>
        </w:rPr>
        <w:t xml:space="preserve">екта: </w:t>
      </w:r>
    </w:p>
    <w:p w:rsidR="00E415B3" w:rsidRPr="000477A7" w:rsidRDefault="00E415B3" w:rsidP="00E415B3">
      <w:pPr>
        <w:pStyle w:val="afa"/>
        <w:numPr>
          <w:ilvl w:val="0"/>
          <w:numId w:val="14"/>
        </w:numPr>
        <w:spacing w:line="360" w:lineRule="auto"/>
        <w:ind w:left="284" w:firstLine="142"/>
        <w:rPr>
          <w:sz w:val="28"/>
          <w:szCs w:val="28"/>
        </w:rPr>
      </w:pPr>
      <w:r w:rsidRPr="000477A7">
        <w:rPr>
          <w:sz w:val="28"/>
          <w:szCs w:val="28"/>
        </w:rPr>
        <w:t>знать назначение и основные возможности текстового редактора;</w:t>
      </w:r>
    </w:p>
    <w:p w:rsidR="00E415B3" w:rsidRPr="000477A7" w:rsidRDefault="00E415B3" w:rsidP="00E415B3">
      <w:pPr>
        <w:pStyle w:val="afa"/>
        <w:numPr>
          <w:ilvl w:val="0"/>
          <w:numId w:val="14"/>
        </w:numPr>
        <w:spacing w:line="360" w:lineRule="auto"/>
        <w:ind w:left="284" w:firstLine="142"/>
        <w:rPr>
          <w:sz w:val="28"/>
          <w:szCs w:val="28"/>
        </w:rPr>
      </w:pPr>
      <w:r w:rsidRPr="000477A7">
        <w:rPr>
          <w:sz w:val="28"/>
          <w:szCs w:val="28"/>
        </w:rPr>
        <w:t>знать назначение и основные возможности графического редактора;</w:t>
      </w:r>
    </w:p>
    <w:p w:rsidR="00E415B3" w:rsidRPr="000477A7" w:rsidRDefault="00E415B3" w:rsidP="00E415B3">
      <w:pPr>
        <w:pStyle w:val="afa"/>
        <w:numPr>
          <w:ilvl w:val="0"/>
          <w:numId w:val="14"/>
        </w:numPr>
        <w:spacing w:line="360" w:lineRule="auto"/>
        <w:ind w:left="284" w:firstLine="142"/>
        <w:rPr>
          <w:sz w:val="28"/>
          <w:szCs w:val="28"/>
        </w:rPr>
      </w:pPr>
      <w:r w:rsidRPr="000477A7">
        <w:rPr>
          <w:sz w:val="28"/>
          <w:szCs w:val="28"/>
        </w:rPr>
        <w:t>владеть основными навыками и умениями работы в текстовом редакторе (набор, редактирование и форматирование текста).</w:t>
      </w:r>
    </w:p>
    <w:p w:rsidR="00E415B3" w:rsidRDefault="00E415B3" w:rsidP="00E415B3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15B3" w:rsidRPr="000477A7" w:rsidRDefault="00E415B3" w:rsidP="00E415B3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>Цели и задачи проекта</w:t>
      </w:r>
    </w:p>
    <w:p w:rsidR="00E415B3" w:rsidRPr="000477A7" w:rsidRDefault="00E415B3" w:rsidP="00E415B3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 xml:space="preserve">Цель: </w:t>
      </w:r>
      <w:r w:rsidRPr="000477A7">
        <w:rPr>
          <w:rFonts w:ascii="Times New Roman" w:hAnsi="Times New Roman" w:cs="Times New Roman"/>
          <w:sz w:val="28"/>
          <w:szCs w:val="28"/>
        </w:rPr>
        <w:t>развитие патриотического настроя, расширение кругозора, формировать умение собирать и обобщать информацию, осмысливать её и использовать для в</w:t>
      </w:r>
      <w:r w:rsidRPr="000477A7">
        <w:rPr>
          <w:rFonts w:ascii="Times New Roman" w:hAnsi="Times New Roman" w:cs="Times New Roman"/>
          <w:sz w:val="28"/>
          <w:szCs w:val="28"/>
        </w:rPr>
        <w:t>ы</w:t>
      </w:r>
      <w:r w:rsidRPr="000477A7">
        <w:rPr>
          <w:rFonts w:ascii="Times New Roman" w:hAnsi="Times New Roman" w:cs="Times New Roman"/>
          <w:sz w:val="28"/>
          <w:szCs w:val="28"/>
        </w:rPr>
        <w:t>полнения проекта с помощью средств информационных технологий.</w:t>
      </w:r>
    </w:p>
    <w:p w:rsidR="00E415B3" w:rsidRPr="000477A7" w:rsidRDefault="00E415B3" w:rsidP="00E415B3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>Задачи</w:t>
      </w:r>
      <w:r w:rsidRPr="000477A7">
        <w:rPr>
          <w:rFonts w:ascii="Times New Roman" w:hAnsi="Times New Roman" w:cs="Times New Roman"/>
          <w:i/>
          <w:sz w:val="28"/>
          <w:szCs w:val="28"/>
          <w:lang w:val="en-US"/>
        </w:rPr>
        <w:t>:</w:t>
      </w:r>
      <w:r w:rsidRPr="000477A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E415B3" w:rsidRPr="000477A7" w:rsidRDefault="00E415B3" w:rsidP="00E415B3">
      <w:pPr>
        <w:pStyle w:val="afa"/>
        <w:numPr>
          <w:ilvl w:val="0"/>
          <w:numId w:val="15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lastRenderedPageBreak/>
        <w:t>Научить детей использовать основные возможности текстового и графического редактора для выполнения задания;</w:t>
      </w:r>
    </w:p>
    <w:p w:rsidR="00E415B3" w:rsidRPr="000477A7" w:rsidRDefault="00E415B3" w:rsidP="00E415B3">
      <w:pPr>
        <w:pStyle w:val="afa"/>
        <w:numPr>
          <w:ilvl w:val="0"/>
          <w:numId w:val="15"/>
        </w:numPr>
        <w:spacing w:line="360" w:lineRule="auto"/>
        <w:ind w:left="284" w:firstLine="142"/>
        <w:jc w:val="both"/>
        <w:rPr>
          <w:sz w:val="28"/>
          <w:szCs w:val="28"/>
        </w:rPr>
      </w:pPr>
      <w:r w:rsidRPr="000477A7">
        <w:rPr>
          <w:sz w:val="28"/>
          <w:szCs w:val="28"/>
        </w:rPr>
        <w:t>Продолжить формирование информационной культуры в рамках задач проекта.</w:t>
      </w:r>
    </w:p>
    <w:p w:rsidR="00E415B3" w:rsidRDefault="00E415B3" w:rsidP="00E415B3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15B3" w:rsidRPr="000477A7" w:rsidRDefault="00E415B3" w:rsidP="00E415B3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>Организация выполнения проекта</w:t>
      </w:r>
    </w:p>
    <w:p w:rsidR="00E415B3" w:rsidRPr="000477A7" w:rsidRDefault="00E415B3" w:rsidP="00E415B3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 xml:space="preserve">На данный проект отводится 5 уроков. Первый урок – подготовительный этап. </w:t>
      </w:r>
      <w:r w:rsidRPr="000477A7">
        <w:rPr>
          <w:rFonts w:ascii="Times New Roman" w:hAnsi="Times New Roman" w:cs="Times New Roman"/>
          <w:i/>
          <w:sz w:val="28"/>
          <w:szCs w:val="28"/>
        </w:rPr>
        <w:t xml:space="preserve">Мотивационная часть урока </w:t>
      </w:r>
      <w:r w:rsidRPr="000477A7">
        <w:rPr>
          <w:rFonts w:ascii="Times New Roman" w:hAnsi="Times New Roman" w:cs="Times New Roman"/>
          <w:sz w:val="28"/>
          <w:szCs w:val="28"/>
        </w:rPr>
        <w:t>включает в себя учительский рассказ о ВОВ, о её героях и о тех сооружениях и памятниках, призванных восхвалять славу этих героев и с</w:t>
      </w:r>
      <w:r w:rsidRPr="000477A7">
        <w:rPr>
          <w:rFonts w:ascii="Times New Roman" w:hAnsi="Times New Roman" w:cs="Times New Roman"/>
          <w:sz w:val="28"/>
          <w:szCs w:val="28"/>
        </w:rPr>
        <w:t>о</w:t>
      </w:r>
      <w:r w:rsidRPr="000477A7">
        <w:rPr>
          <w:rFonts w:ascii="Times New Roman" w:hAnsi="Times New Roman" w:cs="Times New Roman"/>
          <w:sz w:val="28"/>
          <w:szCs w:val="28"/>
        </w:rPr>
        <w:t xml:space="preserve">бытия тех тяжёлых и трудных дней. В </w:t>
      </w:r>
      <w:r w:rsidRPr="000477A7">
        <w:rPr>
          <w:rFonts w:ascii="Times New Roman" w:hAnsi="Times New Roman" w:cs="Times New Roman"/>
          <w:i/>
          <w:sz w:val="28"/>
          <w:szCs w:val="28"/>
        </w:rPr>
        <w:t xml:space="preserve">теоретической части урока </w:t>
      </w:r>
      <w:r w:rsidRPr="000477A7">
        <w:rPr>
          <w:rFonts w:ascii="Times New Roman" w:hAnsi="Times New Roman" w:cs="Times New Roman"/>
          <w:sz w:val="28"/>
          <w:szCs w:val="28"/>
        </w:rPr>
        <w:t>происходит знакомство детей с темой и идеей проекта, уточняются цели и задачи, требования  к выполнению проекта. Практическая часть первого урока сводится к тому, что дети должны набрать небольшой текст, содержащий описание нескольких памятников, отредактировать и отформатировать его и сохранить документ в своей папке. И</w:t>
      </w:r>
      <w:r w:rsidRPr="000477A7">
        <w:rPr>
          <w:rFonts w:ascii="Times New Roman" w:hAnsi="Times New Roman" w:cs="Times New Roman"/>
          <w:sz w:val="28"/>
          <w:szCs w:val="28"/>
        </w:rPr>
        <w:t>с</w:t>
      </w:r>
      <w:r w:rsidRPr="000477A7">
        <w:rPr>
          <w:rFonts w:ascii="Times New Roman" w:hAnsi="Times New Roman" w:cs="Times New Roman"/>
          <w:sz w:val="28"/>
          <w:szCs w:val="28"/>
        </w:rPr>
        <w:t>точником информации для детей служит печатный материал, который учитель г</w:t>
      </w:r>
      <w:r w:rsidRPr="000477A7">
        <w:rPr>
          <w:rFonts w:ascii="Times New Roman" w:hAnsi="Times New Roman" w:cs="Times New Roman"/>
          <w:sz w:val="28"/>
          <w:szCs w:val="28"/>
        </w:rPr>
        <w:t>о</w:t>
      </w:r>
      <w:r w:rsidRPr="000477A7">
        <w:rPr>
          <w:rFonts w:ascii="Times New Roman" w:hAnsi="Times New Roman" w:cs="Times New Roman"/>
          <w:sz w:val="28"/>
          <w:szCs w:val="28"/>
        </w:rPr>
        <w:t xml:space="preserve">товит и раздает детям. </w:t>
      </w:r>
      <w:proofErr w:type="gramStart"/>
      <w:r w:rsidRPr="000477A7">
        <w:rPr>
          <w:rFonts w:ascii="Times New Roman" w:hAnsi="Times New Roman" w:cs="Times New Roman"/>
          <w:sz w:val="28"/>
          <w:szCs w:val="28"/>
        </w:rPr>
        <w:t>Ребята</w:t>
      </w:r>
      <w:proofErr w:type="gramEnd"/>
      <w:r w:rsidRPr="000477A7">
        <w:rPr>
          <w:rFonts w:ascii="Times New Roman" w:hAnsi="Times New Roman" w:cs="Times New Roman"/>
          <w:sz w:val="28"/>
          <w:szCs w:val="28"/>
        </w:rPr>
        <w:t xml:space="preserve"> могут самостоятельно выбрать про </w:t>
      </w:r>
      <w:proofErr w:type="gramStart"/>
      <w:r w:rsidRPr="000477A7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Pr="000477A7">
        <w:rPr>
          <w:rFonts w:ascii="Times New Roman" w:hAnsi="Times New Roman" w:cs="Times New Roman"/>
          <w:sz w:val="28"/>
          <w:szCs w:val="28"/>
        </w:rPr>
        <w:t xml:space="preserve"> памятники им создавать свой текст, так как раздаточный материал достаточно объемный и соде</w:t>
      </w:r>
      <w:r w:rsidRPr="000477A7">
        <w:rPr>
          <w:rFonts w:ascii="Times New Roman" w:hAnsi="Times New Roman" w:cs="Times New Roman"/>
          <w:sz w:val="28"/>
          <w:szCs w:val="28"/>
        </w:rPr>
        <w:t>р</w:t>
      </w:r>
      <w:r w:rsidRPr="000477A7">
        <w:rPr>
          <w:rFonts w:ascii="Times New Roman" w:hAnsi="Times New Roman" w:cs="Times New Roman"/>
          <w:sz w:val="28"/>
          <w:szCs w:val="28"/>
        </w:rPr>
        <w:t>жит описание 6-10 различных памятников.</w:t>
      </w:r>
    </w:p>
    <w:p w:rsidR="00E415B3" w:rsidRPr="000477A7" w:rsidRDefault="00E415B3" w:rsidP="00E415B3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>Второй урок закрепляет навыки создания и заполнения таблиц. Образец и шапка таблицы есть в раздаточном материале, ученикам нужно лишь найти необходимые данные и заполнить ими таблицу.</w:t>
      </w:r>
    </w:p>
    <w:p w:rsidR="00E415B3" w:rsidRPr="000477A7" w:rsidRDefault="00E415B3" w:rsidP="00E415B3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 xml:space="preserve">Третий урок посвящен созданию изображения в графическом редакторе </w:t>
      </w:r>
      <w:r w:rsidRPr="000477A7">
        <w:rPr>
          <w:rFonts w:ascii="Times New Roman" w:hAnsi="Times New Roman" w:cs="Times New Roman"/>
          <w:sz w:val="28"/>
          <w:szCs w:val="28"/>
          <w:lang w:val="en-US"/>
        </w:rPr>
        <w:t>Paint</w:t>
      </w:r>
      <w:r w:rsidRPr="000477A7">
        <w:rPr>
          <w:rFonts w:ascii="Times New Roman" w:hAnsi="Times New Roman" w:cs="Times New Roman"/>
          <w:sz w:val="28"/>
          <w:szCs w:val="28"/>
        </w:rPr>
        <w:t xml:space="preserve"> и вставкой его в текстовый документ (дети изображают вечный огонь).</w:t>
      </w:r>
    </w:p>
    <w:p w:rsidR="00E415B3" w:rsidRPr="000477A7" w:rsidRDefault="00E415B3" w:rsidP="00E415B3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>Четвертый урок отводится на завершение проекта. Дети доделывают то, что не успели на предыдущих трех уроках и готовятся к защите проекта.</w:t>
      </w:r>
    </w:p>
    <w:p w:rsidR="00E415B3" w:rsidRPr="000477A7" w:rsidRDefault="00E415B3" w:rsidP="00E415B3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sz w:val="28"/>
          <w:szCs w:val="28"/>
        </w:rPr>
        <w:t>Пятый урок посвящен защите проекта. Детские работы просматриваются на д</w:t>
      </w:r>
      <w:r w:rsidRPr="000477A7">
        <w:rPr>
          <w:rFonts w:ascii="Times New Roman" w:hAnsi="Times New Roman" w:cs="Times New Roman"/>
          <w:sz w:val="28"/>
          <w:szCs w:val="28"/>
        </w:rPr>
        <w:t>е</w:t>
      </w:r>
      <w:r w:rsidRPr="000477A7">
        <w:rPr>
          <w:rFonts w:ascii="Times New Roman" w:hAnsi="Times New Roman" w:cs="Times New Roman"/>
          <w:sz w:val="28"/>
          <w:szCs w:val="28"/>
        </w:rPr>
        <w:t>монстрационной доске, авторы работ рассказывают о тех памятниках, которые они описали в работе, говорят о трудностях, с которыми они столкнулись при выполн</w:t>
      </w:r>
      <w:r w:rsidRPr="000477A7">
        <w:rPr>
          <w:rFonts w:ascii="Times New Roman" w:hAnsi="Times New Roman" w:cs="Times New Roman"/>
          <w:sz w:val="28"/>
          <w:szCs w:val="28"/>
        </w:rPr>
        <w:t>е</w:t>
      </w:r>
      <w:r w:rsidRPr="000477A7">
        <w:rPr>
          <w:rFonts w:ascii="Times New Roman" w:hAnsi="Times New Roman" w:cs="Times New Roman"/>
          <w:sz w:val="28"/>
          <w:szCs w:val="28"/>
        </w:rPr>
        <w:t>нии проекта, стараются оценить свою работу вместе с классом.</w:t>
      </w:r>
    </w:p>
    <w:p w:rsidR="00E415B3" w:rsidRDefault="00E415B3" w:rsidP="00E415B3">
      <w:pPr>
        <w:spacing w:line="360" w:lineRule="auto"/>
        <w:ind w:left="284"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15B3" w:rsidRPr="000477A7" w:rsidRDefault="00E415B3" w:rsidP="00E415B3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b/>
          <w:sz w:val="28"/>
          <w:szCs w:val="28"/>
        </w:rPr>
        <w:t xml:space="preserve">Оценка проекта </w:t>
      </w:r>
      <w:r w:rsidRPr="000477A7">
        <w:rPr>
          <w:rFonts w:ascii="Times New Roman" w:hAnsi="Times New Roman" w:cs="Times New Roman"/>
          <w:sz w:val="28"/>
          <w:szCs w:val="28"/>
        </w:rPr>
        <w:t xml:space="preserve">происходит по четырехуровневой шкале: </w:t>
      </w:r>
    </w:p>
    <w:p w:rsidR="00E415B3" w:rsidRPr="000477A7" w:rsidRDefault="00E415B3" w:rsidP="00E415B3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повышенный уровень знаний и умений </w:t>
      </w:r>
      <w:r w:rsidRPr="000477A7">
        <w:rPr>
          <w:rFonts w:ascii="Times New Roman" w:hAnsi="Times New Roman" w:cs="Times New Roman"/>
          <w:sz w:val="28"/>
          <w:szCs w:val="28"/>
        </w:rPr>
        <w:t>у тех учеников, которые выполнили работу, справившись со всеми заданиями проекта. Обязательное наличие текста (его объем оценивается учителем) не содержащего ошибок и содержащего наличие этапа фо</w:t>
      </w:r>
      <w:r w:rsidRPr="000477A7">
        <w:rPr>
          <w:rFonts w:ascii="Times New Roman" w:hAnsi="Times New Roman" w:cs="Times New Roman"/>
          <w:sz w:val="28"/>
          <w:szCs w:val="28"/>
        </w:rPr>
        <w:t>р</w:t>
      </w:r>
      <w:r w:rsidRPr="000477A7">
        <w:rPr>
          <w:rFonts w:ascii="Times New Roman" w:hAnsi="Times New Roman" w:cs="Times New Roman"/>
          <w:sz w:val="28"/>
          <w:szCs w:val="28"/>
        </w:rPr>
        <w:t xml:space="preserve">матирования (ученики могли изменить текущий размер, цвет, начертание, шрифт и т.д.) Таблица должна быть не только правильно создана, но и быть заполнена. Вставленное графическое изображение должно быть создано с использованием нужных операций и инструментов (кривая, заливка, палитра…). </w:t>
      </w:r>
    </w:p>
    <w:p w:rsidR="00E415B3" w:rsidRPr="000477A7" w:rsidRDefault="00E415B3" w:rsidP="00E415B3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477A7">
        <w:rPr>
          <w:rFonts w:ascii="Times New Roman" w:hAnsi="Times New Roman" w:cs="Times New Roman"/>
          <w:i/>
          <w:sz w:val="28"/>
          <w:szCs w:val="28"/>
        </w:rPr>
        <w:t xml:space="preserve">базовый уровень </w:t>
      </w:r>
      <w:r w:rsidRPr="000477A7">
        <w:rPr>
          <w:rFonts w:ascii="Times New Roman" w:hAnsi="Times New Roman" w:cs="Times New Roman"/>
          <w:sz w:val="28"/>
          <w:szCs w:val="28"/>
        </w:rPr>
        <w:t>у тех учеников, которые выполнили работу с небольшими нед</w:t>
      </w:r>
      <w:r w:rsidRPr="000477A7">
        <w:rPr>
          <w:rFonts w:ascii="Times New Roman" w:hAnsi="Times New Roman" w:cs="Times New Roman"/>
          <w:sz w:val="28"/>
          <w:szCs w:val="28"/>
        </w:rPr>
        <w:t>о</w:t>
      </w:r>
      <w:r w:rsidRPr="000477A7">
        <w:rPr>
          <w:rFonts w:ascii="Times New Roman" w:hAnsi="Times New Roman" w:cs="Times New Roman"/>
          <w:sz w:val="28"/>
          <w:szCs w:val="28"/>
        </w:rPr>
        <w:t>четами: допускается чуть меньший объем печатного текста, наличие нескольких пробелов в заполнении таблицы или рисунка с допущенными ошибками при созд</w:t>
      </w:r>
      <w:r w:rsidRPr="000477A7">
        <w:rPr>
          <w:rFonts w:ascii="Times New Roman" w:hAnsi="Times New Roman" w:cs="Times New Roman"/>
          <w:sz w:val="28"/>
          <w:szCs w:val="28"/>
        </w:rPr>
        <w:t>а</w:t>
      </w:r>
      <w:r w:rsidRPr="000477A7">
        <w:rPr>
          <w:rFonts w:ascii="Times New Roman" w:hAnsi="Times New Roman" w:cs="Times New Roman"/>
          <w:sz w:val="28"/>
          <w:szCs w:val="28"/>
        </w:rPr>
        <w:t xml:space="preserve">нии изображения. </w:t>
      </w:r>
      <w:r w:rsidRPr="000477A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415B3" w:rsidRPr="000477A7" w:rsidRDefault="00E415B3" w:rsidP="00E415B3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77A7">
        <w:rPr>
          <w:rFonts w:ascii="Times New Roman" w:hAnsi="Times New Roman" w:cs="Times New Roman"/>
          <w:i/>
          <w:sz w:val="28"/>
          <w:szCs w:val="28"/>
        </w:rPr>
        <w:t xml:space="preserve">низкий уровень знаний </w:t>
      </w:r>
      <w:r w:rsidRPr="000477A7">
        <w:rPr>
          <w:rFonts w:ascii="Times New Roman" w:hAnsi="Times New Roman" w:cs="Times New Roman"/>
          <w:sz w:val="28"/>
          <w:szCs w:val="28"/>
        </w:rPr>
        <w:t>у тех учеников, у которых полностью отсутствует одна из частей проекта (текст, таблица или рисунок), а в оставшихся, есть грубые недочеты (маленький объем печатного текста, не заполненная таблица и т.д.).</w:t>
      </w:r>
      <w:proofErr w:type="gramEnd"/>
    </w:p>
    <w:p w:rsidR="00E415B3" w:rsidRPr="000477A7" w:rsidRDefault="00E415B3" w:rsidP="00E415B3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77A7">
        <w:rPr>
          <w:rFonts w:ascii="Times New Roman" w:hAnsi="Times New Roman" w:cs="Times New Roman"/>
          <w:i/>
          <w:sz w:val="28"/>
          <w:szCs w:val="28"/>
        </w:rPr>
        <w:t>уровень</w:t>
      </w:r>
      <w:proofErr w:type="gramEnd"/>
      <w:r w:rsidRPr="000477A7">
        <w:rPr>
          <w:rFonts w:ascii="Times New Roman" w:hAnsi="Times New Roman" w:cs="Times New Roman"/>
          <w:i/>
          <w:sz w:val="28"/>
          <w:szCs w:val="28"/>
        </w:rPr>
        <w:t xml:space="preserve"> не достигнут </w:t>
      </w:r>
      <w:r w:rsidRPr="000477A7">
        <w:rPr>
          <w:rFonts w:ascii="Times New Roman" w:hAnsi="Times New Roman" w:cs="Times New Roman"/>
          <w:sz w:val="28"/>
          <w:szCs w:val="28"/>
        </w:rPr>
        <w:t>у тех учеников, у которых отсутствует две из трех обяз</w:t>
      </w:r>
      <w:r w:rsidRPr="000477A7">
        <w:rPr>
          <w:rFonts w:ascii="Times New Roman" w:hAnsi="Times New Roman" w:cs="Times New Roman"/>
          <w:sz w:val="28"/>
          <w:szCs w:val="28"/>
        </w:rPr>
        <w:t>а</w:t>
      </w:r>
      <w:r w:rsidRPr="000477A7">
        <w:rPr>
          <w:rFonts w:ascii="Times New Roman" w:hAnsi="Times New Roman" w:cs="Times New Roman"/>
          <w:sz w:val="28"/>
          <w:szCs w:val="28"/>
        </w:rPr>
        <w:t>тельных частей проекта (текст, рисунок, таблица).</w:t>
      </w:r>
    </w:p>
    <w:p w:rsidR="00E415B3" w:rsidRPr="000477A7" w:rsidRDefault="00E415B3" w:rsidP="0025443A">
      <w:pPr>
        <w:spacing w:line="360" w:lineRule="auto"/>
        <w:ind w:left="284" w:firstLine="142"/>
        <w:jc w:val="both"/>
        <w:rPr>
          <w:rFonts w:ascii="Times New Roman" w:hAnsi="Times New Roman" w:cs="Times New Roman"/>
          <w:sz w:val="28"/>
          <w:szCs w:val="28"/>
        </w:rPr>
      </w:pPr>
    </w:p>
    <w:sectPr w:rsidR="00E415B3" w:rsidRPr="000477A7" w:rsidSect="0025443A">
      <w:pgSz w:w="11905" w:h="16837" w:code="9"/>
      <w:pgMar w:top="720" w:right="720" w:bottom="720" w:left="720" w:header="567" w:footer="567" w:gutter="0"/>
      <w:pgNumType w:start="25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F83" w:rsidRDefault="00C93F83">
      <w:r>
        <w:separator/>
      </w:r>
    </w:p>
  </w:endnote>
  <w:endnote w:type="continuationSeparator" w:id="0">
    <w:p w:rsidR="00C93F83" w:rsidRDefault="00C93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43A" w:rsidRPr="00937B34" w:rsidRDefault="0025443A" w:rsidP="00937B34">
    <w:pPr>
      <w:pStyle w:val="af3"/>
      <w:jc w:val="center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43A" w:rsidRDefault="0025443A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F83" w:rsidRDefault="00C93F83"/>
  </w:footnote>
  <w:footnote w:type="continuationSeparator" w:id="0">
    <w:p w:rsidR="00C93F83" w:rsidRDefault="00C93F8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43A" w:rsidRDefault="0025443A">
    <w:pPr>
      <w:pStyle w:val="a5"/>
      <w:framePr w:w="7186" w:h="178" w:wrap="none" w:vAnchor="text" w:hAnchor="page" w:x="2360" w:y="3264"/>
      <w:shd w:val="clear" w:color="auto" w:fill="auto"/>
      <w:tabs>
        <w:tab w:val="right" w:pos="6937"/>
      </w:tabs>
      <w:ind w:left="721"/>
    </w:pPr>
    <w:r>
      <w:fldChar w:fldCharType="begin"/>
    </w:r>
    <w:r>
      <w:instrText xml:space="preserve"> PAGE \* MERGEFORMAT </w:instrText>
    </w:r>
    <w:r>
      <w:fldChar w:fldCharType="separate"/>
    </w:r>
    <w:r w:rsidRPr="00923A7C">
      <w:rPr>
        <w:rStyle w:val="MicrosoftSansSerif85pt"/>
        <w:noProof/>
      </w:rPr>
      <w:t>140</w:t>
    </w:r>
    <w:r>
      <w:rPr>
        <w:rStyle w:val="MicrosoftSansSerif85pt"/>
      </w:rPr>
      <w:fldChar w:fldCharType="end"/>
    </w:r>
    <w:r>
      <w:rPr>
        <w:rStyle w:val="MicrosoftSansSerif85pt"/>
      </w:rPr>
      <w:tab/>
    </w:r>
    <w:r>
      <w:rPr>
        <w:rStyle w:val="MicrosoftSansSerif85pt0"/>
      </w:rPr>
      <w:t>Приложение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  <w:b w:val="0"/>
        <w:i w:val="0"/>
        <w:sz w:val="28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854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5">
    <w:nsid w:val="00000008"/>
    <w:multiLevelType w:val="singleLevel"/>
    <w:tmpl w:val="00000008"/>
    <w:name w:val="WW8Num8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i w:val="0"/>
        <w:sz w:val="28"/>
      </w:rPr>
    </w:lvl>
  </w:abstractNum>
  <w:abstractNum w:abstractNumId="7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i w:val="0"/>
        <w:sz w:val="28"/>
      </w:rPr>
    </w:lvl>
  </w:abstractNum>
  <w:abstractNum w:abstractNumId="8">
    <w:nsid w:val="0000000C"/>
    <w:multiLevelType w:val="singleLevel"/>
    <w:tmpl w:val="0000000C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  <w:b w:val="0"/>
        <w:i w:val="0"/>
        <w:sz w:val="28"/>
      </w:rPr>
    </w:lvl>
  </w:abstractNum>
  <w:abstractNum w:abstractNumId="9">
    <w:nsid w:val="0000000D"/>
    <w:multiLevelType w:val="singleLevel"/>
    <w:tmpl w:val="0000000D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0F"/>
    <w:multiLevelType w:val="singleLevel"/>
    <w:tmpl w:val="0000000F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/>
        <w:b w:val="0"/>
        <w:i w:val="0"/>
        <w:sz w:val="28"/>
      </w:rPr>
    </w:lvl>
  </w:abstractNum>
  <w:abstractNum w:abstractNumId="12">
    <w:nsid w:val="00000010"/>
    <w:multiLevelType w:val="singleLevel"/>
    <w:tmpl w:val="00000010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1854" w:hanging="360"/>
      </w:pPr>
      <w:rPr>
        <w:rFonts w:ascii="Symbol" w:hAnsi="Symbol"/>
      </w:rPr>
    </w:lvl>
  </w:abstractNum>
  <w:abstractNum w:abstractNumId="13">
    <w:nsid w:val="00000011"/>
    <w:multiLevelType w:val="single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1854" w:hanging="360"/>
      </w:pPr>
      <w:rPr>
        <w:rFonts w:ascii="Symbol" w:hAnsi="Symbol"/>
        <w:b w:val="0"/>
        <w:i w:val="0"/>
        <w:sz w:val="28"/>
      </w:rPr>
    </w:lvl>
  </w:abstractNum>
  <w:abstractNum w:abstractNumId="14">
    <w:nsid w:val="00000012"/>
    <w:multiLevelType w:val="singleLevel"/>
    <w:tmpl w:val="00000012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i w:val="0"/>
        <w:sz w:val="28"/>
      </w:rPr>
    </w:lvl>
  </w:abstractNum>
  <w:abstractNum w:abstractNumId="15">
    <w:nsid w:val="00000013"/>
    <w:multiLevelType w:val="singleLevel"/>
    <w:tmpl w:val="00000013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1854" w:hanging="360"/>
      </w:pPr>
      <w:rPr>
        <w:rFonts w:ascii="Symbol" w:hAnsi="Symbol"/>
        <w:b w:val="0"/>
        <w:i w:val="0"/>
        <w:sz w:val="28"/>
      </w:rPr>
    </w:lvl>
  </w:abstractNum>
  <w:abstractNum w:abstractNumId="16">
    <w:nsid w:val="00000014"/>
    <w:multiLevelType w:val="singleLevel"/>
    <w:tmpl w:val="00000014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7">
    <w:nsid w:val="00000015"/>
    <w:multiLevelType w:val="singleLevel"/>
    <w:tmpl w:val="00000015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>
    <w:nsid w:val="00000016"/>
    <w:multiLevelType w:val="singleLevel"/>
    <w:tmpl w:val="00000016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2138" w:hanging="360"/>
      </w:pPr>
      <w:rPr>
        <w:rFonts w:ascii="Symbol" w:hAnsi="Symbol"/>
        <w:b w:val="0"/>
        <w:i w:val="0"/>
        <w:sz w:val="28"/>
      </w:rPr>
    </w:lvl>
  </w:abstractNum>
  <w:abstractNum w:abstractNumId="19">
    <w:nsid w:val="00000017"/>
    <w:multiLevelType w:val="singleLevel"/>
    <w:tmpl w:val="00000017"/>
    <w:name w:val="WW8Num29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  <w:b w:val="0"/>
        <w:i w:val="0"/>
        <w:sz w:val="28"/>
      </w:rPr>
    </w:lvl>
  </w:abstractNum>
  <w:abstractNum w:abstractNumId="20">
    <w:nsid w:val="00000018"/>
    <w:multiLevelType w:val="single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>
    <w:nsid w:val="00000019"/>
    <w:multiLevelType w:val="singleLevel"/>
    <w:tmpl w:val="00000019"/>
    <w:name w:val="WW8Num32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/>
        <w:b w:val="0"/>
        <w:i w:val="0"/>
        <w:sz w:val="28"/>
      </w:rPr>
    </w:lvl>
  </w:abstractNum>
  <w:abstractNum w:abstractNumId="22">
    <w:nsid w:val="0000001A"/>
    <w:multiLevelType w:val="singleLevel"/>
    <w:tmpl w:val="0000001A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1996" w:hanging="360"/>
      </w:pPr>
      <w:rPr>
        <w:rFonts w:ascii="Symbol" w:hAnsi="Symbol"/>
        <w:b w:val="0"/>
        <w:i w:val="0"/>
        <w:sz w:val="28"/>
      </w:rPr>
    </w:lvl>
  </w:abstractNum>
  <w:abstractNum w:abstractNumId="23">
    <w:nsid w:val="0000001B"/>
    <w:multiLevelType w:val="singleLevel"/>
    <w:tmpl w:val="0000001B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>
    <w:nsid w:val="0000001C"/>
    <w:multiLevelType w:val="singleLevel"/>
    <w:tmpl w:val="0000001C"/>
    <w:name w:val="WW8Num35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  <w:b w:val="0"/>
        <w:i w:val="0"/>
        <w:sz w:val="28"/>
      </w:rPr>
    </w:lvl>
  </w:abstractNum>
  <w:abstractNum w:abstractNumId="25">
    <w:nsid w:val="0000001D"/>
    <w:multiLevelType w:val="singleLevel"/>
    <w:tmpl w:val="0000001D"/>
    <w:name w:val="WW8Num36"/>
    <w:lvl w:ilvl="0">
      <w:start w:val="1"/>
      <w:numFmt w:val="bullet"/>
      <w:lvlText w:val=""/>
      <w:lvlJc w:val="left"/>
      <w:pPr>
        <w:tabs>
          <w:tab w:val="num" w:pos="0"/>
        </w:tabs>
        <w:ind w:left="1996" w:hanging="360"/>
      </w:pPr>
      <w:rPr>
        <w:rFonts w:ascii="Symbol" w:hAnsi="Symbol"/>
        <w:b w:val="0"/>
        <w:i w:val="0"/>
        <w:sz w:val="28"/>
      </w:rPr>
    </w:lvl>
  </w:abstractNum>
  <w:abstractNum w:abstractNumId="26">
    <w:nsid w:val="0000001E"/>
    <w:multiLevelType w:val="singleLevel"/>
    <w:tmpl w:val="0000001E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7">
    <w:nsid w:val="0000001F"/>
    <w:multiLevelType w:val="singleLevel"/>
    <w:tmpl w:val="0000001F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8">
    <w:nsid w:val="00000020"/>
    <w:multiLevelType w:val="singleLevel"/>
    <w:tmpl w:val="00000020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9">
    <w:nsid w:val="00000021"/>
    <w:multiLevelType w:val="singleLevel"/>
    <w:tmpl w:val="00000021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/>
        <w:b w:val="0"/>
        <w:i w:val="0"/>
        <w:sz w:val="28"/>
      </w:rPr>
    </w:lvl>
  </w:abstractNum>
  <w:abstractNum w:abstractNumId="30">
    <w:nsid w:val="00000022"/>
    <w:multiLevelType w:val="singleLevel"/>
    <w:tmpl w:val="00000022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1">
    <w:nsid w:val="00000023"/>
    <w:multiLevelType w:val="singleLevel"/>
    <w:tmpl w:val="00000023"/>
    <w:name w:val="WW8Num42"/>
    <w:lvl w:ilvl="0">
      <w:start w:val="1"/>
      <w:numFmt w:val="bullet"/>
      <w:lvlText w:val=""/>
      <w:lvlJc w:val="left"/>
      <w:pPr>
        <w:tabs>
          <w:tab w:val="num" w:pos="0"/>
        </w:tabs>
        <w:ind w:left="1494" w:hanging="360"/>
      </w:pPr>
      <w:rPr>
        <w:rFonts w:ascii="Symbol" w:hAnsi="Symbol"/>
        <w:b w:val="0"/>
        <w:i w:val="0"/>
        <w:sz w:val="28"/>
      </w:rPr>
    </w:lvl>
  </w:abstractNum>
  <w:abstractNum w:abstractNumId="32">
    <w:nsid w:val="00000024"/>
    <w:multiLevelType w:val="singleLevel"/>
    <w:tmpl w:val="00000024"/>
    <w:name w:val="WW8Num43"/>
    <w:lvl w:ilvl="0">
      <w:start w:val="1"/>
      <w:numFmt w:val="bullet"/>
      <w:lvlText w:val=""/>
      <w:lvlJc w:val="left"/>
      <w:pPr>
        <w:tabs>
          <w:tab w:val="num" w:pos="0"/>
        </w:tabs>
        <w:ind w:left="1996" w:hanging="360"/>
      </w:pPr>
      <w:rPr>
        <w:rFonts w:ascii="Symbol" w:hAnsi="Symbol"/>
        <w:b w:val="0"/>
        <w:i w:val="0"/>
        <w:sz w:val="28"/>
      </w:rPr>
    </w:lvl>
  </w:abstractNum>
  <w:abstractNum w:abstractNumId="33">
    <w:nsid w:val="00000025"/>
    <w:multiLevelType w:val="singleLevel"/>
    <w:tmpl w:val="00000025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4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i w:val="0"/>
        <w:sz w:val="28"/>
      </w:rPr>
    </w:lvl>
  </w:abstractNum>
  <w:abstractNum w:abstractNumId="35">
    <w:nsid w:val="00000027"/>
    <w:multiLevelType w:val="single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6">
    <w:nsid w:val="0093471C"/>
    <w:multiLevelType w:val="hybridMultilevel"/>
    <w:tmpl w:val="72324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11B1587"/>
    <w:multiLevelType w:val="hybridMultilevel"/>
    <w:tmpl w:val="6C9062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04CE7AA2"/>
    <w:multiLevelType w:val="hybridMultilevel"/>
    <w:tmpl w:val="F33498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0A9C4657"/>
    <w:multiLevelType w:val="hybridMultilevel"/>
    <w:tmpl w:val="D7B4D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10985A50"/>
    <w:multiLevelType w:val="hybridMultilevel"/>
    <w:tmpl w:val="00A2AC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11436002"/>
    <w:multiLevelType w:val="hybridMultilevel"/>
    <w:tmpl w:val="D7B4D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13751CF9"/>
    <w:multiLevelType w:val="hybridMultilevel"/>
    <w:tmpl w:val="85BC1A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1EEF7165"/>
    <w:multiLevelType w:val="hybridMultilevel"/>
    <w:tmpl w:val="F7AAE5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1FB21EE7"/>
    <w:multiLevelType w:val="hybridMultilevel"/>
    <w:tmpl w:val="D982D85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20CD0065"/>
    <w:multiLevelType w:val="hybridMultilevel"/>
    <w:tmpl w:val="8C7E52C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29607EB5"/>
    <w:multiLevelType w:val="hybridMultilevel"/>
    <w:tmpl w:val="F7AAE5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2F66295B"/>
    <w:multiLevelType w:val="hybridMultilevel"/>
    <w:tmpl w:val="A94EC2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30416189"/>
    <w:multiLevelType w:val="hybridMultilevel"/>
    <w:tmpl w:val="3C4E080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>
    <w:nsid w:val="31095D16"/>
    <w:multiLevelType w:val="hybridMultilevel"/>
    <w:tmpl w:val="79644BD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>
    <w:nsid w:val="34711C94"/>
    <w:multiLevelType w:val="hybridMultilevel"/>
    <w:tmpl w:val="945CF49E"/>
    <w:lvl w:ilvl="0" w:tplc="D48486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6370F23"/>
    <w:multiLevelType w:val="hybridMultilevel"/>
    <w:tmpl w:val="E9445E6E"/>
    <w:lvl w:ilvl="0" w:tplc="96A0F270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965078F"/>
    <w:multiLevelType w:val="hybridMultilevel"/>
    <w:tmpl w:val="6C9062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>
    <w:nsid w:val="40D310A7"/>
    <w:multiLevelType w:val="hybridMultilevel"/>
    <w:tmpl w:val="4B461CC2"/>
    <w:lvl w:ilvl="0" w:tplc="04190001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54">
    <w:nsid w:val="417A2D8A"/>
    <w:multiLevelType w:val="hybridMultilevel"/>
    <w:tmpl w:val="F3C8E6E0"/>
    <w:lvl w:ilvl="0" w:tplc="6A803A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448E32C7"/>
    <w:multiLevelType w:val="hybridMultilevel"/>
    <w:tmpl w:val="54B881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45081179"/>
    <w:multiLevelType w:val="hybridMultilevel"/>
    <w:tmpl w:val="EC0E7E4E"/>
    <w:lvl w:ilvl="0" w:tplc="96A0F270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2927BF0"/>
    <w:multiLevelType w:val="hybridMultilevel"/>
    <w:tmpl w:val="ED068B3E"/>
    <w:lvl w:ilvl="0" w:tplc="00000002">
      <w:start w:val="1"/>
      <w:numFmt w:val="bullet"/>
      <w:lvlText w:val=""/>
      <w:lvlJc w:val="left"/>
      <w:pPr>
        <w:ind w:left="1429" w:hanging="360"/>
      </w:pPr>
      <w:rPr>
        <w:rFonts w:ascii="Symbol" w:hAnsi="Symbol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>
    <w:nsid w:val="55AE4418"/>
    <w:multiLevelType w:val="hybridMultilevel"/>
    <w:tmpl w:val="34AE5D54"/>
    <w:lvl w:ilvl="0" w:tplc="96A0F270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60A084B"/>
    <w:multiLevelType w:val="hybridMultilevel"/>
    <w:tmpl w:val="8ED63CB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>
    <w:nsid w:val="595B4863"/>
    <w:multiLevelType w:val="hybridMultilevel"/>
    <w:tmpl w:val="838E5B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76962F0C"/>
    <w:multiLevelType w:val="hybridMultilevel"/>
    <w:tmpl w:val="C82E3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7501857"/>
    <w:multiLevelType w:val="hybridMultilevel"/>
    <w:tmpl w:val="FE06F070"/>
    <w:lvl w:ilvl="0" w:tplc="96A0F270">
      <w:start w:val="1"/>
      <w:numFmt w:val="bullet"/>
      <w:lvlText w:val="—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76374E1"/>
    <w:multiLevelType w:val="multilevel"/>
    <w:tmpl w:val="0698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8"/>
  </w:num>
  <w:num w:numId="2">
    <w:abstractNumId w:val="62"/>
  </w:num>
  <w:num w:numId="3">
    <w:abstractNumId w:val="56"/>
  </w:num>
  <w:num w:numId="4">
    <w:abstractNumId w:val="51"/>
  </w:num>
  <w:num w:numId="5">
    <w:abstractNumId w:val="50"/>
  </w:num>
  <w:num w:numId="6">
    <w:abstractNumId w:val="53"/>
  </w:num>
  <w:num w:numId="7">
    <w:abstractNumId w:val="60"/>
  </w:num>
  <w:num w:numId="8">
    <w:abstractNumId w:val="54"/>
  </w:num>
  <w:num w:numId="9">
    <w:abstractNumId w:val="61"/>
  </w:num>
  <w:num w:numId="10">
    <w:abstractNumId w:val="63"/>
  </w:num>
  <w:num w:numId="11">
    <w:abstractNumId w:val="48"/>
  </w:num>
  <w:num w:numId="12">
    <w:abstractNumId w:val="45"/>
  </w:num>
  <w:num w:numId="13">
    <w:abstractNumId w:val="57"/>
  </w:num>
  <w:num w:numId="14">
    <w:abstractNumId w:val="49"/>
  </w:num>
  <w:num w:numId="15">
    <w:abstractNumId w:val="47"/>
  </w:num>
  <w:num w:numId="16">
    <w:abstractNumId w:val="44"/>
  </w:num>
  <w:num w:numId="17">
    <w:abstractNumId w:val="59"/>
  </w:num>
  <w:num w:numId="18">
    <w:abstractNumId w:val="52"/>
  </w:num>
  <w:num w:numId="19">
    <w:abstractNumId w:val="43"/>
  </w:num>
  <w:num w:numId="20">
    <w:abstractNumId w:val="40"/>
  </w:num>
  <w:num w:numId="21">
    <w:abstractNumId w:val="38"/>
  </w:num>
  <w:num w:numId="22">
    <w:abstractNumId w:val="55"/>
  </w:num>
  <w:num w:numId="23">
    <w:abstractNumId w:val="39"/>
  </w:num>
  <w:num w:numId="24">
    <w:abstractNumId w:val="42"/>
  </w:num>
  <w:num w:numId="25">
    <w:abstractNumId w:val="36"/>
  </w:num>
  <w:num w:numId="26">
    <w:abstractNumId w:val="41"/>
  </w:num>
  <w:num w:numId="27">
    <w:abstractNumId w:val="37"/>
  </w:num>
  <w:num w:numId="28">
    <w:abstractNumId w:val="4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rawingGridVerticalSpacing w:val="181"/>
  <w:displayHorizont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2D70AD"/>
    <w:rsid w:val="00004916"/>
    <w:rsid w:val="000106EA"/>
    <w:rsid w:val="00017FAF"/>
    <w:rsid w:val="00023E97"/>
    <w:rsid w:val="0002566F"/>
    <w:rsid w:val="000303A7"/>
    <w:rsid w:val="000306B5"/>
    <w:rsid w:val="00032503"/>
    <w:rsid w:val="00033850"/>
    <w:rsid w:val="000357C9"/>
    <w:rsid w:val="000477A7"/>
    <w:rsid w:val="000600D6"/>
    <w:rsid w:val="00060199"/>
    <w:rsid w:val="00061982"/>
    <w:rsid w:val="00064D55"/>
    <w:rsid w:val="00066D22"/>
    <w:rsid w:val="00070EC8"/>
    <w:rsid w:val="0007390A"/>
    <w:rsid w:val="00073A6E"/>
    <w:rsid w:val="00075AB7"/>
    <w:rsid w:val="00094FE7"/>
    <w:rsid w:val="000A33E2"/>
    <w:rsid w:val="000B01E1"/>
    <w:rsid w:val="000B7A39"/>
    <w:rsid w:val="000D75A1"/>
    <w:rsid w:val="000E0FDC"/>
    <w:rsid w:val="000E4EE5"/>
    <w:rsid w:val="000F0253"/>
    <w:rsid w:val="000F7CBD"/>
    <w:rsid w:val="0010175A"/>
    <w:rsid w:val="00117A95"/>
    <w:rsid w:val="00122AF3"/>
    <w:rsid w:val="00130FB4"/>
    <w:rsid w:val="001323AD"/>
    <w:rsid w:val="00140396"/>
    <w:rsid w:val="001554FA"/>
    <w:rsid w:val="00165100"/>
    <w:rsid w:val="001721A1"/>
    <w:rsid w:val="001976CF"/>
    <w:rsid w:val="001B6ABB"/>
    <w:rsid w:val="001B6C4B"/>
    <w:rsid w:val="001C799C"/>
    <w:rsid w:val="001D638B"/>
    <w:rsid w:val="001E0868"/>
    <w:rsid w:val="001E6B85"/>
    <w:rsid w:val="00205506"/>
    <w:rsid w:val="0021159F"/>
    <w:rsid w:val="002135CA"/>
    <w:rsid w:val="00226362"/>
    <w:rsid w:val="00232C27"/>
    <w:rsid w:val="00235A68"/>
    <w:rsid w:val="00242930"/>
    <w:rsid w:val="00242E7F"/>
    <w:rsid w:val="00246F1A"/>
    <w:rsid w:val="0025443A"/>
    <w:rsid w:val="00255DEB"/>
    <w:rsid w:val="00271808"/>
    <w:rsid w:val="00273B88"/>
    <w:rsid w:val="00277046"/>
    <w:rsid w:val="00277155"/>
    <w:rsid w:val="002919CD"/>
    <w:rsid w:val="00294831"/>
    <w:rsid w:val="0029675D"/>
    <w:rsid w:val="002A1113"/>
    <w:rsid w:val="002C1000"/>
    <w:rsid w:val="002C1673"/>
    <w:rsid w:val="002C7920"/>
    <w:rsid w:val="002D70AD"/>
    <w:rsid w:val="002F33C2"/>
    <w:rsid w:val="002F4A21"/>
    <w:rsid w:val="003003DE"/>
    <w:rsid w:val="00336706"/>
    <w:rsid w:val="00344C1A"/>
    <w:rsid w:val="00352914"/>
    <w:rsid w:val="00364C49"/>
    <w:rsid w:val="00366026"/>
    <w:rsid w:val="003721A6"/>
    <w:rsid w:val="003721CE"/>
    <w:rsid w:val="00377552"/>
    <w:rsid w:val="00380052"/>
    <w:rsid w:val="003801B5"/>
    <w:rsid w:val="00385751"/>
    <w:rsid w:val="003944C8"/>
    <w:rsid w:val="003B41D1"/>
    <w:rsid w:val="003B5A2F"/>
    <w:rsid w:val="003D2E26"/>
    <w:rsid w:val="003D3673"/>
    <w:rsid w:val="003D73CA"/>
    <w:rsid w:val="003E1ABB"/>
    <w:rsid w:val="003F542A"/>
    <w:rsid w:val="0041001C"/>
    <w:rsid w:val="00410E4A"/>
    <w:rsid w:val="00411217"/>
    <w:rsid w:val="00412D9C"/>
    <w:rsid w:val="004222F5"/>
    <w:rsid w:val="00433D09"/>
    <w:rsid w:val="004445BE"/>
    <w:rsid w:val="00450857"/>
    <w:rsid w:val="00460635"/>
    <w:rsid w:val="00466698"/>
    <w:rsid w:val="0047796E"/>
    <w:rsid w:val="00482595"/>
    <w:rsid w:val="004B0B36"/>
    <w:rsid w:val="004B4077"/>
    <w:rsid w:val="004B606C"/>
    <w:rsid w:val="004B7948"/>
    <w:rsid w:val="004E57F3"/>
    <w:rsid w:val="004F000F"/>
    <w:rsid w:val="004F234A"/>
    <w:rsid w:val="00502760"/>
    <w:rsid w:val="00517BE9"/>
    <w:rsid w:val="00544348"/>
    <w:rsid w:val="00562B9B"/>
    <w:rsid w:val="00571DF7"/>
    <w:rsid w:val="005743A2"/>
    <w:rsid w:val="0058172E"/>
    <w:rsid w:val="005910DD"/>
    <w:rsid w:val="00591FF2"/>
    <w:rsid w:val="005A6E1F"/>
    <w:rsid w:val="005B7126"/>
    <w:rsid w:val="005C538D"/>
    <w:rsid w:val="005E22BB"/>
    <w:rsid w:val="005E5C3E"/>
    <w:rsid w:val="005F263A"/>
    <w:rsid w:val="00603A5B"/>
    <w:rsid w:val="006104B1"/>
    <w:rsid w:val="00627F8C"/>
    <w:rsid w:val="006420D5"/>
    <w:rsid w:val="00653944"/>
    <w:rsid w:val="00654EF5"/>
    <w:rsid w:val="00661A78"/>
    <w:rsid w:val="00671BF7"/>
    <w:rsid w:val="00673AAD"/>
    <w:rsid w:val="006778A8"/>
    <w:rsid w:val="006800DD"/>
    <w:rsid w:val="006826AA"/>
    <w:rsid w:val="006C0327"/>
    <w:rsid w:val="006C455B"/>
    <w:rsid w:val="006D3AEF"/>
    <w:rsid w:val="006E36AA"/>
    <w:rsid w:val="006F5B0F"/>
    <w:rsid w:val="006F6A94"/>
    <w:rsid w:val="0071316B"/>
    <w:rsid w:val="007158A6"/>
    <w:rsid w:val="00720F97"/>
    <w:rsid w:val="0072301C"/>
    <w:rsid w:val="007567E2"/>
    <w:rsid w:val="00764870"/>
    <w:rsid w:val="00771073"/>
    <w:rsid w:val="00773A73"/>
    <w:rsid w:val="007776E9"/>
    <w:rsid w:val="00782B93"/>
    <w:rsid w:val="00784FCE"/>
    <w:rsid w:val="007A33C4"/>
    <w:rsid w:val="007B1362"/>
    <w:rsid w:val="007B13CB"/>
    <w:rsid w:val="007B3CD0"/>
    <w:rsid w:val="007D23D0"/>
    <w:rsid w:val="007E32C1"/>
    <w:rsid w:val="007E3383"/>
    <w:rsid w:val="007E46C2"/>
    <w:rsid w:val="007E6105"/>
    <w:rsid w:val="007F430F"/>
    <w:rsid w:val="00803875"/>
    <w:rsid w:val="0082017F"/>
    <w:rsid w:val="0082273D"/>
    <w:rsid w:val="00824B06"/>
    <w:rsid w:val="00841711"/>
    <w:rsid w:val="008418A3"/>
    <w:rsid w:val="008514AA"/>
    <w:rsid w:val="00860971"/>
    <w:rsid w:val="00860A69"/>
    <w:rsid w:val="00866805"/>
    <w:rsid w:val="00866929"/>
    <w:rsid w:val="00870D83"/>
    <w:rsid w:val="008754E7"/>
    <w:rsid w:val="008873E3"/>
    <w:rsid w:val="0089041E"/>
    <w:rsid w:val="00894FC7"/>
    <w:rsid w:val="008B00F8"/>
    <w:rsid w:val="008B3074"/>
    <w:rsid w:val="008C1435"/>
    <w:rsid w:val="008D294A"/>
    <w:rsid w:val="008D7E4C"/>
    <w:rsid w:val="008E37F4"/>
    <w:rsid w:val="008E52F0"/>
    <w:rsid w:val="008E76D9"/>
    <w:rsid w:val="008F0CA4"/>
    <w:rsid w:val="008F753C"/>
    <w:rsid w:val="00923A7C"/>
    <w:rsid w:val="00937B34"/>
    <w:rsid w:val="0094425E"/>
    <w:rsid w:val="00971B11"/>
    <w:rsid w:val="00981358"/>
    <w:rsid w:val="00984DED"/>
    <w:rsid w:val="009A34E6"/>
    <w:rsid w:val="009A56E7"/>
    <w:rsid w:val="009C6AA9"/>
    <w:rsid w:val="009D27CD"/>
    <w:rsid w:val="009F56F7"/>
    <w:rsid w:val="00A052D1"/>
    <w:rsid w:val="00A11B55"/>
    <w:rsid w:val="00A316AF"/>
    <w:rsid w:val="00A43CA1"/>
    <w:rsid w:val="00A63F3D"/>
    <w:rsid w:val="00A70195"/>
    <w:rsid w:val="00A70639"/>
    <w:rsid w:val="00A94C91"/>
    <w:rsid w:val="00A950AE"/>
    <w:rsid w:val="00A96EA7"/>
    <w:rsid w:val="00AA2F6E"/>
    <w:rsid w:val="00AB7A27"/>
    <w:rsid w:val="00AC0955"/>
    <w:rsid w:val="00AC1294"/>
    <w:rsid w:val="00AC2758"/>
    <w:rsid w:val="00AC51BC"/>
    <w:rsid w:val="00AE4D41"/>
    <w:rsid w:val="00AE51AF"/>
    <w:rsid w:val="00AF61A2"/>
    <w:rsid w:val="00AF6BE2"/>
    <w:rsid w:val="00B022D8"/>
    <w:rsid w:val="00B07DB1"/>
    <w:rsid w:val="00B155D5"/>
    <w:rsid w:val="00B206C7"/>
    <w:rsid w:val="00B37AE9"/>
    <w:rsid w:val="00B463FB"/>
    <w:rsid w:val="00B5067D"/>
    <w:rsid w:val="00B542E7"/>
    <w:rsid w:val="00B567C9"/>
    <w:rsid w:val="00B56C6F"/>
    <w:rsid w:val="00B7656D"/>
    <w:rsid w:val="00B8331C"/>
    <w:rsid w:val="00B84935"/>
    <w:rsid w:val="00B907C6"/>
    <w:rsid w:val="00BC0B3C"/>
    <w:rsid w:val="00BD2585"/>
    <w:rsid w:val="00BD7AF3"/>
    <w:rsid w:val="00BE33AD"/>
    <w:rsid w:val="00BE4C73"/>
    <w:rsid w:val="00BE4FD7"/>
    <w:rsid w:val="00BF268C"/>
    <w:rsid w:val="00C019E0"/>
    <w:rsid w:val="00C14B95"/>
    <w:rsid w:val="00C16A93"/>
    <w:rsid w:val="00C23354"/>
    <w:rsid w:val="00C45B31"/>
    <w:rsid w:val="00C8058D"/>
    <w:rsid w:val="00C85920"/>
    <w:rsid w:val="00C93276"/>
    <w:rsid w:val="00C93F83"/>
    <w:rsid w:val="00CB30F1"/>
    <w:rsid w:val="00CB53CD"/>
    <w:rsid w:val="00CB73D2"/>
    <w:rsid w:val="00CC394B"/>
    <w:rsid w:val="00CC75C1"/>
    <w:rsid w:val="00CD0398"/>
    <w:rsid w:val="00CE159A"/>
    <w:rsid w:val="00CE2E90"/>
    <w:rsid w:val="00CE3BB0"/>
    <w:rsid w:val="00CF2849"/>
    <w:rsid w:val="00D06825"/>
    <w:rsid w:val="00D228FC"/>
    <w:rsid w:val="00D32091"/>
    <w:rsid w:val="00D36877"/>
    <w:rsid w:val="00D50D21"/>
    <w:rsid w:val="00D63809"/>
    <w:rsid w:val="00D661CF"/>
    <w:rsid w:val="00D73FF3"/>
    <w:rsid w:val="00D74609"/>
    <w:rsid w:val="00D76033"/>
    <w:rsid w:val="00D858E1"/>
    <w:rsid w:val="00D87815"/>
    <w:rsid w:val="00DE7ABF"/>
    <w:rsid w:val="00DF346E"/>
    <w:rsid w:val="00DF640A"/>
    <w:rsid w:val="00E03E97"/>
    <w:rsid w:val="00E05845"/>
    <w:rsid w:val="00E10897"/>
    <w:rsid w:val="00E13D94"/>
    <w:rsid w:val="00E17FE6"/>
    <w:rsid w:val="00E21AE7"/>
    <w:rsid w:val="00E40B55"/>
    <w:rsid w:val="00E415B3"/>
    <w:rsid w:val="00E609A3"/>
    <w:rsid w:val="00E60EC7"/>
    <w:rsid w:val="00E60FB8"/>
    <w:rsid w:val="00E67DD7"/>
    <w:rsid w:val="00E70558"/>
    <w:rsid w:val="00E70D5B"/>
    <w:rsid w:val="00E859B3"/>
    <w:rsid w:val="00E9310E"/>
    <w:rsid w:val="00EA407B"/>
    <w:rsid w:val="00EA44CA"/>
    <w:rsid w:val="00EB297A"/>
    <w:rsid w:val="00EB3C2C"/>
    <w:rsid w:val="00ED4860"/>
    <w:rsid w:val="00ED7CAE"/>
    <w:rsid w:val="00F21CA4"/>
    <w:rsid w:val="00F23BD1"/>
    <w:rsid w:val="00F262CC"/>
    <w:rsid w:val="00F30B31"/>
    <w:rsid w:val="00F60317"/>
    <w:rsid w:val="00F61388"/>
    <w:rsid w:val="00F65B61"/>
    <w:rsid w:val="00F70754"/>
    <w:rsid w:val="00F75FCC"/>
    <w:rsid w:val="00F80D1E"/>
    <w:rsid w:val="00F8207C"/>
    <w:rsid w:val="00FB015D"/>
    <w:rsid w:val="00FB3CE2"/>
    <w:rsid w:val="00FB48C9"/>
    <w:rsid w:val="00FC59DD"/>
    <w:rsid w:val="00FE1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52D1"/>
    <w:rPr>
      <w:color w:val="000000"/>
    </w:rPr>
  </w:style>
  <w:style w:type="paragraph" w:styleId="1">
    <w:name w:val="heading 1"/>
    <w:basedOn w:val="a"/>
    <w:next w:val="a"/>
    <w:link w:val="10"/>
    <w:qFormat/>
    <w:rsid w:val="006F6A9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F6A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073A6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6A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F6A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073A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uiPriority w:val="99"/>
    <w:rsid w:val="00A052D1"/>
    <w:rPr>
      <w:color w:val="648BCB"/>
      <w:u w:val="single"/>
    </w:rPr>
  </w:style>
  <w:style w:type="character" w:customStyle="1" w:styleId="12">
    <w:name w:val="Заголовок №1 (2)_"/>
    <w:basedOn w:val="a0"/>
    <w:link w:val="120"/>
    <w:rsid w:val="00A052D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paragraph" w:customStyle="1" w:styleId="120">
    <w:name w:val="Заголовок №1 (2)"/>
    <w:basedOn w:val="a"/>
    <w:link w:val="12"/>
    <w:rsid w:val="00A052D1"/>
    <w:pPr>
      <w:shd w:val="clear" w:color="auto" w:fill="FFFFFF"/>
      <w:spacing w:after="1800" w:line="0" w:lineRule="atLeast"/>
      <w:jc w:val="center"/>
      <w:outlineLvl w:val="0"/>
    </w:pPr>
    <w:rPr>
      <w:rFonts w:ascii="Franklin Gothic Heavy" w:eastAsia="Franklin Gothic Heavy" w:hAnsi="Franklin Gothic Heavy" w:cs="Franklin Gothic Heavy"/>
      <w:sz w:val="28"/>
      <w:szCs w:val="28"/>
    </w:rPr>
  </w:style>
  <w:style w:type="character" w:customStyle="1" w:styleId="21">
    <w:name w:val="Основной текст (2)_"/>
    <w:basedOn w:val="a0"/>
    <w:link w:val="22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customStyle="1" w:styleId="22">
    <w:name w:val="Основной текст (2)"/>
    <w:basedOn w:val="a"/>
    <w:link w:val="21"/>
    <w:rsid w:val="00A052D1"/>
    <w:pPr>
      <w:shd w:val="clear" w:color="auto" w:fill="FFFFFF"/>
      <w:spacing w:before="1800" w:after="300" w:line="254" w:lineRule="exact"/>
      <w:ind w:hanging="520"/>
      <w:jc w:val="both"/>
    </w:pPr>
    <w:rPr>
      <w:rFonts w:ascii="Century Schoolbook" w:eastAsia="Century Schoolbook" w:hAnsi="Century Schoolbook" w:cs="Century Schoolbook"/>
      <w:sz w:val="20"/>
      <w:szCs w:val="20"/>
    </w:rPr>
  </w:style>
  <w:style w:type="character" w:customStyle="1" w:styleId="23">
    <w:name w:val="Основной текст (2) + Курсив"/>
    <w:basedOn w:val="21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24">
    <w:name w:val="Заголовок №2_"/>
    <w:basedOn w:val="a0"/>
    <w:link w:val="25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25">
    <w:name w:val="Заголовок №2"/>
    <w:basedOn w:val="a"/>
    <w:link w:val="24"/>
    <w:rsid w:val="00A052D1"/>
    <w:pPr>
      <w:shd w:val="clear" w:color="auto" w:fill="FFFFFF"/>
      <w:spacing w:before="300" w:after="120" w:line="240" w:lineRule="exact"/>
      <w:jc w:val="center"/>
      <w:outlineLvl w:val="1"/>
    </w:pPr>
    <w:rPr>
      <w:rFonts w:ascii="Microsoft Sans Serif" w:eastAsia="Microsoft Sans Serif" w:hAnsi="Microsoft Sans Serif" w:cs="Microsoft Sans Serif"/>
      <w:b/>
      <w:bCs/>
      <w:sz w:val="21"/>
      <w:szCs w:val="21"/>
    </w:rPr>
  </w:style>
  <w:style w:type="character" w:customStyle="1" w:styleId="31">
    <w:name w:val="Основной текст (3)_"/>
    <w:basedOn w:val="a0"/>
    <w:link w:val="32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8"/>
      <w:szCs w:val="8"/>
      <w:lang w:val="en-US"/>
    </w:rPr>
  </w:style>
  <w:style w:type="paragraph" w:customStyle="1" w:styleId="32">
    <w:name w:val="Основной текст (3)"/>
    <w:basedOn w:val="a"/>
    <w:link w:val="31"/>
    <w:rsid w:val="00A052D1"/>
    <w:pPr>
      <w:shd w:val="clear" w:color="auto" w:fill="FFFFFF"/>
      <w:spacing w:after="300" w:line="0" w:lineRule="atLeast"/>
    </w:pPr>
    <w:rPr>
      <w:rFonts w:ascii="Century Schoolbook" w:eastAsia="Century Schoolbook" w:hAnsi="Century Schoolbook" w:cs="Century Schoolbook"/>
      <w:b/>
      <w:bCs/>
      <w:sz w:val="8"/>
      <w:szCs w:val="8"/>
      <w:lang w:val="en-US"/>
    </w:rPr>
  </w:style>
  <w:style w:type="character" w:customStyle="1" w:styleId="26">
    <w:name w:val="Основной текст (2) + Курсив"/>
    <w:basedOn w:val="21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a4">
    <w:name w:val="Колонтитул_"/>
    <w:basedOn w:val="a0"/>
    <w:link w:val="a5"/>
    <w:rsid w:val="00A052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a5">
    <w:name w:val="Колонтитул"/>
    <w:basedOn w:val="a"/>
    <w:link w:val="a4"/>
    <w:rsid w:val="00A052D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MicrosoftSansSerif85pt">
    <w:name w:val="Колонтитул + Microsoft Sans Serif;8;5 pt"/>
    <w:basedOn w:val="a4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7">
    <w:name w:val="Основной текст (2) + Курсив"/>
    <w:basedOn w:val="21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MicrosoftSansSerif85pt0">
    <w:name w:val="Колонтитул + Microsoft Sans Serif;8;5 pt"/>
    <w:basedOn w:val="a4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28">
    <w:name w:val="Основной текст (2) + Курсив"/>
    <w:basedOn w:val="21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6">
    <w:name w:val="Основной текст (6)_"/>
    <w:basedOn w:val="a0"/>
    <w:link w:val="60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20"/>
      <w:sz w:val="17"/>
      <w:szCs w:val="17"/>
    </w:rPr>
  </w:style>
  <w:style w:type="paragraph" w:customStyle="1" w:styleId="60">
    <w:name w:val="Основной текст (6)"/>
    <w:basedOn w:val="a"/>
    <w:link w:val="6"/>
    <w:rsid w:val="00A052D1"/>
    <w:pPr>
      <w:shd w:val="clear" w:color="auto" w:fill="FFFFFF"/>
      <w:spacing w:after="180" w:line="0" w:lineRule="atLeast"/>
    </w:pPr>
    <w:rPr>
      <w:rFonts w:ascii="Century Schoolbook" w:eastAsia="Century Schoolbook" w:hAnsi="Century Schoolbook" w:cs="Century Schoolbook"/>
      <w:b/>
      <w:bCs/>
      <w:smallCaps/>
      <w:spacing w:val="20"/>
      <w:sz w:val="17"/>
      <w:szCs w:val="17"/>
    </w:rPr>
  </w:style>
  <w:style w:type="character" w:customStyle="1" w:styleId="7">
    <w:name w:val="Основной текст (7)_"/>
    <w:basedOn w:val="a0"/>
    <w:link w:val="70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paragraph" w:customStyle="1" w:styleId="70">
    <w:name w:val="Основной текст (7)"/>
    <w:basedOn w:val="a"/>
    <w:link w:val="7"/>
    <w:rsid w:val="00A052D1"/>
    <w:pPr>
      <w:shd w:val="clear" w:color="auto" w:fill="FFFFFF"/>
      <w:spacing w:before="180" w:after="300" w:line="0" w:lineRule="atLeast"/>
      <w:jc w:val="both"/>
    </w:pPr>
    <w:rPr>
      <w:rFonts w:ascii="Microsoft Sans Serif" w:eastAsia="Microsoft Sans Serif" w:hAnsi="Microsoft Sans Serif" w:cs="Microsoft Sans Serif"/>
      <w:sz w:val="17"/>
      <w:szCs w:val="17"/>
    </w:rPr>
  </w:style>
  <w:style w:type="character" w:customStyle="1" w:styleId="71">
    <w:name w:val="Основной текст (7)"/>
    <w:basedOn w:val="7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7120">
    <w:name w:val="Основной текст (7) + Полужирный;Масштаб 120%"/>
    <w:basedOn w:val="7"/>
    <w:rsid w:val="00A052D1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w w:val="120"/>
      <w:sz w:val="17"/>
      <w:szCs w:val="17"/>
    </w:rPr>
  </w:style>
  <w:style w:type="character" w:customStyle="1" w:styleId="5">
    <w:name w:val="Основной текст (5)_"/>
    <w:basedOn w:val="a0"/>
    <w:link w:val="50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50">
    <w:name w:val="Основной текст (5)"/>
    <w:basedOn w:val="a"/>
    <w:link w:val="5"/>
    <w:rsid w:val="00A052D1"/>
    <w:pPr>
      <w:shd w:val="clear" w:color="auto" w:fill="FFFFFF"/>
      <w:spacing w:line="211" w:lineRule="exact"/>
      <w:jc w:val="both"/>
    </w:pPr>
    <w:rPr>
      <w:rFonts w:ascii="Century Schoolbook" w:eastAsia="Century Schoolbook" w:hAnsi="Century Schoolbook" w:cs="Century Schoolbook"/>
      <w:b/>
      <w:bCs/>
      <w:sz w:val="18"/>
      <w:szCs w:val="18"/>
    </w:rPr>
  </w:style>
  <w:style w:type="character" w:customStyle="1" w:styleId="4">
    <w:name w:val="Основной текст (4)_"/>
    <w:basedOn w:val="a0"/>
    <w:link w:val="40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10"/>
      <w:sz w:val="16"/>
      <w:szCs w:val="16"/>
    </w:rPr>
  </w:style>
  <w:style w:type="paragraph" w:customStyle="1" w:styleId="40">
    <w:name w:val="Основной текст (4)"/>
    <w:basedOn w:val="a"/>
    <w:link w:val="4"/>
    <w:rsid w:val="00A052D1"/>
    <w:pPr>
      <w:shd w:val="clear" w:color="auto" w:fill="FFFFFF"/>
      <w:spacing w:line="211" w:lineRule="exact"/>
      <w:jc w:val="both"/>
    </w:pPr>
    <w:rPr>
      <w:rFonts w:ascii="Century Schoolbook" w:eastAsia="Century Schoolbook" w:hAnsi="Century Schoolbook" w:cs="Century Schoolbook"/>
      <w:b/>
      <w:bCs/>
      <w:i/>
      <w:iCs/>
      <w:spacing w:val="-10"/>
      <w:sz w:val="16"/>
      <w:szCs w:val="16"/>
    </w:rPr>
  </w:style>
  <w:style w:type="character" w:customStyle="1" w:styleId="49pt0pt">
    <w:name w:val="Основной текст (4) + 9 pt;Не полужирный;Не курсив;Интервал 0 pt"/>
    <w:basedOn w:val="4"/>
    <w:rsid w:val="00A052D1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8"/>
      <w:szCs w:val="18"/>
    </w:rPr>
  </w:style>
  <w:style w:type="character" w:customStyle="1" w:styleId="a6">
    <w:name w:val="Основной текст_"/>
    <w:basedOn w:val="a0"/>
    <w:link w:val="33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33">
    <w:name w:val="Основной текст3"/>
    <w:basedOn w:val="a"/>
    <w:link w:val="a6"/>
    <w:rsid w:val="00A052D1"/>
    <w:pPr>
      <w:shd w:val="clear" w:color="auto" w:fill="FFFFFF"/>
      <w:spacing w:line="211" w:lineRule="exact"/>
      <w:ind w:hanging="240"/>
      <w:jc w:val="both"/>
    </w:pPr>
    <w:rPr>
      <w:rFonts w:ascii="Century Schoolbook" w:eastAsia="Century Schoolbook" w:hAnsi="Century Schoolbook" w:cs="Century Schoolbook"/>
      <w:sz w:val="18"/>
      <w:szCs w:val="18"/>
    </w:rPr>
  </w:style>
  <w:style w:type="character" w:customStyle="1" w:styleId="a7">
    <w:name w:val="Основной текст + Полужирный"/>
    <w:basedOn w:val="a6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49pt0pt0">
    <w:name w:val="Основной текст (4) + 9 pt;Не курсив;Интервал 0 pt"/>
    <w:basedOn w:val="4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29">
    <w:name w:val="Основной текст (2) + Полужирный"/>
    <w:basedOn w:val="21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2a">
    <w:name w:val="Основной текст (2) + Курсив"/>
    <w:basedOn w:val="21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2b">
    <w:name w:val="Основной текст (2) + Полужирный"/>
    <w:basedOn w:val="21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2c">
    <w:name w:val="Основной текст (2) + Курсив"/>
    <w:basedOn w:val="21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MicrosoftSansSerif85pt1">
    <w:name w:val="Колонтитул + Microsoft Sans Serif;8;5 pt"/>
    <w:basedOn w:val="a4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7"/>
      <w:szCs w:val="17"/>
    </w:rPr>
  </w:style>
  <w:style w:type="character" w:customStyle="1" w:styleId="MicrosoftSansSerif85pt2">
    <w:name w:val="Колонтитул + Microsoft Sans Serif;8;5 pt"/>
    <w:basedOn w:val="a4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7"/>
      <w:szCs w:val="17"/>
      <w:u w:val="single"/>
    </w:rPr>
  </w:style>
  <w:style w:type="character" w:customStyle="1" w:styleId="8">
    <w:name w:val="Основной текст (8)_"/>
    <w:basedOn w:val="a0"/>
    <w:link w:val="80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customStyle="1" w:styleId="80">
    <w:name w:val="Основной текст (8)"/>
    <w:basedOn w:val="a"/>
    <w:link w:val="8"/>
    <w:rsid w:val="00A052D1"/>
    <w:pPr>
      <w:shd w:val="clear" w:color="auto" w:fill="FFFFFF"/>
      <w:spacing w:before="60" w:line="250" w:lineRule="exact"/>
      <w:ind w:hanging="240"/>
      <w:jc w:val="both"/>
    </w:pPr>
    <w:rPr>
      <w:rFonts w:ascii="Century Schoolbook" w:eastAsia="Century Schoolbook" w:hAnsi="Century Schoolbook" w:cs="Century Schoolbook"/>
      <w:i/>
      <w:iCs/>
      <w:sz w:val="20"/>
      <w:szCs w:val="20"/>
    </w:rPr>
  </w:style>
  <w:style w:type="character" w:customStyle="1" w:styleId="81">
    <w:name w:val="Основной текст (8) + Не курсив"/>
    <w:basedOn w:val="8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20pt">
    <w:name w:val="Основной текст (2) + Полужирный;Курсив;Интервал 0 pt"/>
    <w:basedOn w:val="21"/>
    <w:rsid w:val="00A052D1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-10"/>
      <w:sz w:val="20"/>
      <w:szCs w:val="20"/>
    </w:rPr>
  </w:style>
  <w:style w:type="character" w:customStyle="1" w:styleId="2d">
    <w:name w:val="Основной текст (2) + Курсив"/>
    <w:basedOn w:val="21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9">
    <w:name w:val="Основной текст (9)_"/>
    <w:basedOn w:val="a0"/>
    <w:link w:val="90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customStyle="1" w:styleId="90">
    <w:name w:val="Основной текст (9)"/>
    <w:basedOn w:val="a"/>
    <w:link w:val="9"/>
    <w:rsid w:val="00A052D1"/>
    <w:pPr>
      <w:shd w:val="clear" w:color="auto" w:fill="FFFFFF"/>
      <w:spacing w:line="240" w:lineRule="exact"/>
      <w:ind w:hanging="240"/>
      <w:jc w:val="both"/>
    </w:pPr>
    <w:rPr>
      <w:rFonts w:ascii="Century Schoolbook" w:eastAsia="Century Schoolbook" w:hAnsi="Century Schoolbook" w:cs="Century Schoolbook"/>
      <w:b/>
      <w:bCs/>
      <w:sz w:val="20"/>
      <w:szCs w:val="20"/>
    </w:rPr>
  </w:style>
  <w:style w:type="character" w:customStyle="1" w:styleId="90pt">
    <w:name w:val="Основной текст (9) + Курсив;Интервал 0 pt"/>
    <w:basedOn w:val="9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-10"/>
      <w:sz w:val="20"/>
      <w:szCs w:val="20"/>
    </w:rPr>
  </w:style>
  <w:style w:type="character" w:customStyle="1" w:styleId="91">
    <w:name w:val="Основной текст (9) + Не полужирный"/>
    <w:basedOn w:val="9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2e">
    <w:name w:val="Основной текст (2) + Полужирный"/>
    <w:basedOn w:val="21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2f">
    <w:name w:val="Подпись к картинке (2)_"/>
    <w:basedOn w:val="a0"/>
    <w:link w:val="2f0"/>
    <w:rsid w:val="00A052D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customStyle="1" w:styleId="2f0">
    <w:name w:val="Подпись к картинке (2)"/>
    <w:basedOn w:val="a"/>
    <w:link w:val="2f"/>
    <w:rsid w:val="00A052D1"/>
    <w:pPr>
      <w:shd w:val="clear" w:color="auto" w:fill="FFFFFF"/>
      <w:spacing w:line="178" w:lineRule="exact"/>
      <w:jc w:val="center"/>
    </w:pPr>
    <w:rPr>
      <w:rFonts w:ascii="Franklin Gothic Heavy" w:eastAsia="Franklin Gothic Heavy" w:hAnsi="Franklin Gothic Heavy" w:cs="Franklin Gothic Heavy"/>
      <w:sz w:val="16"/>
      <w:szCs w:val="16"/>
    </w:rPr>
  </w:style>
  <w:style w:type="character" w:customStyle="1" w:styleId="a8">
    <w:name w:val="Подпись к картинке_"/>
    <w:basedOn w:val="a0"/>
    <w:link w:val="a9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a9">
    <w:name w:val="Подпись к картинке"/>
    <w:basedOn w:val="a"/>
    <w:link w:val="a8"/>
    <w:rsid w:val="00A052D1"/>
    <w:pPr>
      <w:shd w:val="clear" w:color="auto" w:fill="FFFFFF"/>
      <w:spacing w:line="178" w:lineRule="exact"/>
      <w:jc w:val="center"/>
    </w:pPr>
    <w:rPr>
      <w:rFonts w:ascii="Microsoft Sans Serif" w:eastAsia="Microsoft Sans Serif" w:hAnsi="Microsoft Sans Serif" w:cs="Microsoft Sans Serif"/>
      <w:sz w:val="15"/>
      <w:szCs w:val="15"/>
    </w:rPr>
  </w:style>
  <w:style w:type="character" w:customStyle="1" w:styleId="100">
    <w:name w:val="Основной текст (10)_"/>
    <w:basedOn w:val="a0"/>
    <w:link w:val="101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101">
    <w:name w:val="Основной текст (10)"/>
    <w:basedOn w:val="a"/>
    <w:link w:val="100"/>
    <w:rsid w:val="00A052D1"/>
    <w:pPr>
      <w:shd w:val="clear" w:color="auto" w:fill="FFFFFF"/>
      <w:spacing w:before="240" w:after="120" w:line="245" w:lineRule="exact"/>
      <w:jc w:val="center"/>
    </w:pPr>
    <w:rPr>
      <w:rFonts w:ascii="Microsoft Sans Serif" w:eastAsia="Microsoft Sans Serif" w:hAnsi="Microsoft Sans Serif" w:cs="Microsoft Sans Serif"/>
      <w:b/>
      <w:bCs/>
      <w:sz w:val="21"/>
      <w:szCs w:val="21"/>
    </w:rPr>
  </w:style>
  <w:style w:type="character" w:customStyle="1" w:styleId="2f1">
    <w:name w:val="Основной текст (2) + Курсив"/>
    <w:basedOn w:val="21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2f2">
    <w:name w:val="Основной текст (2) + Курсив"/>
    <w:basedOn w:val="21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2f3">
    <w:name w:val="Основной текст (2)"/>
    <w:basedOn w:val="21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1">
    <w:name w:val="Основной текст (11)_"/>
    <w:basedOn w:val="a0"/>
    <w:link w:val="110"/>
    <w:rsid w:val="00A052D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110">
    <w:name w:val="Основной текст (11)"/>
    <w:basedOn w:val="a"/>
    <w:link w:val="11"/>
    <w:rsid w:val="00A052D1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20"/>
      <w:szCs w:val="20"/>
    </w:rPr>
  </w:style>
  <w:style w:type="character" w:customStyle="1" w:styleId="121">
    <w:name w:val="Основной текст (12)_"/>
    <w:basedOn w:val="a0"/>
    <w:link w:val="122"/>
    <w:rsid w:val="00A052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122">
    <w:name w:val="Основной текст (12)"/>
    <w:basedOn w:val="a"/>
    <w:link w:val="121"/>
    <w:rsid w:val="00A052D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f4">
    <w:name w:val="Подпись к таблице (2)_"/>
    <w:basedOn w:val="a0"/>
    <w:link w:val="2f5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paragraph" w:customStyle="1" w:styleId="2f5">
    <w:name w:val="Подпись к таблице (2)"/>
    <w:basedOn w:val="a"/>
    <w:link w:val="2f4"/>
    <w:rsid w:val="00A052D1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2"/>
      <w:szCs w:val="12"/>
    </w:rPr>
  </w:style>
  <w:style w:type="character" w:customStyle="1" w:styleId="13">
    <w:name w:val="Основной текст (13)_"/>
    <w:basedOn w:val="a0"/>
    <w:link w:val="130"/>
    <w:rsid w:val="00A052D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130">
    <w:name w:val="Основной текст (13)"/>
    <w:basedOn w:val="a"/>
    <w:link w:val="13"/>
    <w:rsid w:val="00A052D1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20"/>
      <w:szCs w:val="20"/>
    </w:rPr>
  </w:style>
  <w:style w:type="character" w:customStyle="1" w:styleId="510pt">
    <w:name w:val="Основной текст (5) + 10 pt;Не полужирный"/>
    <w:basedOn w:val="5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14">
    <w:name w:val="Основной текст (14)_"/>
    <w:basedOn w:val="a0"/>
    <w:link w:val="140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140">
    <w:name w:val="Основной текст (14)"/>
    <w:basedOn w:val="a"/>
    <w:link w:val="14"/>
    <w:rsid w:val="00A052D1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19"/>
      <w:szCs w:val="19"/>
    </w:rPr>
  </w:style>
  <w:style w:type="character" w:customStyle="1" w:styleId="15">
    <w:name w:val="Основной текст (15)_"/>
    <w:basedOn w:val="a0"/>
    <w:link w:val="150"/>
    <w:rsid w:val="00A052D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3"/>
      <w:szCs w:val="23"/>
    </w:rPr>
  </w:style>
  <w:style w:type="paragraph" w:customStyle="1" w:styleId="150">
    <w:name w:val="Основной текст (15)"/>
    <w:basedOn w:val="a"/>
    <w:link w:val="15"/>
    <w:rsid w:val="00A052D1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23"/>
      <w:szCs w:val="23"/>
    </w:rPr>
  </w:style>
  <w:style w:type="character" w:customStyle="1" w:styleId="595pt">
    <w:name w:val="Основной текст (5) + 9;5 pt"/>
    <w:basedOn w:val="5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f6">
    <w:name w:val="Основной текст (2) + Полужирный"/>
    <w:basedOn w:val="21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2f7">
    <w:name w:val="Основной текст (2) + Полужирный"/>
    <w:basedOn w:val="21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aa">
    <w:name w:val="Подпись к таблице_"/>
    <w:basedOn w:val="a0"/>
    <w:link w:val="ab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ab">
    <w:name w:val="Подпись к таблице"/>
    <w:basedOn w:val="a"/>
    <w:link w:val="aa"/>
    <w:rsid w:val="00A052D1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b/>
      <w:bCs/>
      <w:sz w:val="21"/>
      <w:szCs w:val="21"/>
    </w:rPr>
  </w:style>
  <w:style w:type="character" w:customStyle="1" w:styleId="51">
    <w:name w:val="Основной текст (5) + Не полужирный"/>
    <w:basedOn w:val="5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16">
    <w:name w:val="Основной текст (16)_"/>
    <w:basedOn w:val="a0"/>
    <w:link w:val="160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160">
    <w:name w:val="Основной текст (16)"/>
    <w:basedOn w:val="a"/>
    <w:link w:val="16"/>
    <w:rsid w:val="00A052D1"/>
    <w:pPr>
      <w:shd w:val="clear" w:color="auto" w:fill="FFFFFF"/>
      <w:spacing w:after="180" w:line="0" w:lineRule="atLeast"/>
    </w:pPr>
    <w:rPr>
      <w:rFonts w:ascii="Microsoft Sans Serif" w:eastAsia="Microsoft Sans Serif" w:hAnsi="Microsoft Sans Serif" w:cs="Microsoft Sans Serif"/>
      <w:b/>
      <w:bCs/>
      <w:sz w:val="19"/>
      <w:szCs w:val="19"/>
    </w:rPr>
  </w:style>
  <w:style w:type="character" w:customStyle="1" w:styleId="16105pt">
    <w:name w:val="Основной текст (16) + 10;5 pt"/>
    <w:basedOn w:val="16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2">
    <w:name w:val="Основной текст (5) + Не полужирный"/>
    <w:basedOn w:val="5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ac">
    <w:name w:val="Основной текст + Полужирный"/>
    <w:basedOn w:val="a6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53">
    <w:name w:val="Основной текст (5) + Не полужирный"/>
    <w:basedOn w:val="5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54">
    <w:name w:val="Основной текст (5) + Не полужирный"/>
    <w:basedOn w:val="5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MicrosoftSansSerif8pt">
    <w:name w:val="Колонтитул + Microsoft Sans Serif;8 pt"/>
    <w:basedOn w:val="a4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MicrosoftSansSerif8pt0">
    <w:name w:val="Колонтитул + Microsoft Sans Serif;8 pt"/>
    <w:basedOn w:val="a4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6"/>
      <w:szCs w:val="16"/>
      <w:u w:val="single"/>
    </w:rPr>
  </w:style>
  <w:style w:type="character" w:customStyle="1" w:styleId="2MicrosoftSansSerif95pt">
    <w:name w:val="Основной текст (2) + Microsoft Sans Serif;9;5 pt;Полужирный"/>
    <w:basedOn w:val="21"/>
    <w:rsid w:val="00A052D1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17">
    <w:name w:val="Заголовок №1_"/>
    <w:basedOn w:val="a0"/>
    <w:link w:val="18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18">
    <w:name w:val="Заголовок №1"/>
    <w:basedOn w:val="a"/>
    <w:link w:val="17"/>
    <w:rsid w:val="00A052D1"/>
    <w:pPr>
      <w:shd w:val="clear" w:color="auto" w:fill="FFFFFF"/>
      <w:spacing w:after="420" w:line="0" w:lineRule="atLeast"/>
      <w:jc w:val="center"/>
      <w:outlineLvl w:val="0"/>
    </w:pPr>
    <w:rPr>
      <w:rFonts w:ascii="Microsoft Sans Serif" w:eastAsia="Microsoft Sans Serif" w:hAnsi="Microsoft Sans Serif" w:cs="Microsoft Sans Serif"/>
      <w:b/>
      <w:bCs/>
      <w:sz w:val="27"/>
      <w:szCs w:val="27"/>
    </w:rPr>
  </w:style>
  <w:style w:type="character" w:customStyle="1" w:styleId="ad">
    <w:name w:val="Основной текст + Полужирный"/>
    <w:basedOn w:val="a6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19">
    <w:name w:val="Основной текст1"/>
    <w:basedOn w:val="a6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55">
    <w:name w:val="Основной текст (5)"/>
    <w:basedOn w:val="5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ae">
    <w:name w:val="Основной текст + Полужирный"/>
    <w:basedOn w:val="a6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170">
    <w:name w:val="Основной текст (17)_"/>
    <w:basedOn w:val="a0"/>
    <w:link w:val="171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7"/>
      <w:szCs w:val="27"/>
    </w:rPr>
  </w:style>
  <w:style w:type="paragraph" w:customStyle="1" w:styleId="171">
    <w:name w:val="Основной текст (17)"/>
    <w:basedOn w:val="a"/>
    <w:link w:val="170"/>
    <w:rsid w:val="00A052D1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i/>
      <w:iCs/>
      <w:sz w:val="27"/>
      <w:szCs w:val="27"/>
    </w:rPr>
  </w:style>
  <w:style w:type="character" w:customStyle="1" w:styleId="56">
    <w:name w:val="Основной текст (5) + Не полужирный"/>
    <w:basedOn w:val="5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2f8">
    <w:name w:val="Основной текст2"/>
    <w:basedOn w:val="a6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180">
    <w:name w:val="Основной текст (18)_"/>
    <w:basedOn w:val="a0"/>
    <w:link w:val="181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7"/>
      <w:szCs w:val="27"/>
    </w:rPr>
  </w:style>
  <w:style w:type="paragraph" w:customStyle="1" w:styleId="181">
    <w:name w:val="Основной текст (18)"/>
    <w:basedOn w:val="a"/>
    <w:link w:val="180"/>
    <w:rsid w:val="00A052D1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sz w:val="27"/>
      <w:szCs w:val="27"/>
    </w:rPr>
  </w:style>
  <w:style w:type="character" w:customStyle="1" w:styleId="190">
    <w:name w:val="Основной текст (19)_"/>
    <w:basedOn w:val="a0"/>
    <w:link w:val="191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customStyle="1" w:styleId="191">
    <w:name w:val="Основной текст (19)"/>
    <w:basedOn w:val="a"/>
    <w:link w:val="190"/>
    <w:rsid w:val="00A052D1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16"/>
      <w:szCs w:val="16"/>
    </w:rPr>
  </w:style>
  <w:style w:type="character" w:customStyle="1" w:styleId="199pt">
    <w:name w:val="Основной текст (19) + 9 pt;Не полужирный"/>
    <w:basedOn w:val="190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8pt">
    <w:name w:val="Основной текст + 8 pt;Полужирный"/>
    <w:basedOn w:val="a6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6"/>
      <w:szCs w:val="16"/>
    </w:rPr>
  </w:style>
  <w:style w:type="character" w:customStyle="1" w:styleId="49pt0pt1">
    <w:name w:val="Основной текст (4) + 9 pt;Не курсив;Интервал 0 pt"/>
    <w:basedOn w:val="4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58pt">
    <w:name w:val="Основной текст (5) + 8 pt"/>
    <w:basedOn w:val="5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8pt0pt">
    <w:name w:val="Основной текст (5) + 8 pt;Курсив;Интервал 0 pt"/>
    <w:basedOn w:val="5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-10"/>
      <w:sz w:val="16"/>
      <w:szCs w:val="16"/>
    </w:rPr>
  </w:style>
  <w:style w:type="character" w:customStyle="1" w:styleId="57">
    <w:name w:val="Основной текст (5) + Не полужирный"/>
    <w:basedOn w:val="5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34">
    <w:name w:val="Подпись к таблице (3)_"/>
    <w:basedOn w:val="a0"/>
    <w:link w:val="35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35">
    <w:name w:val="Подпись к таблице (3)"/>
    <w:basedOn w:val="a"/>
    <w:link w:val="34"/>
    <w:rsid w:val="00A052D1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19"/>
      <w:szCs w:val="19"/>
    </w:rPr>
  </w:style>
  <w:style w:type="character" w:customStyle="1" w:styleId="199pt0">
    <w:name w:val="Основной текст (19) + 9 pt"/>
    <w:basedOn w:val="190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410pt">
    <w:name w:val="Основной текст (14) + 10 pt;Не полужирный"/>
    <w:basedOn w:val="14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199pt1">
    <w:name w:val="Основной текст (19) + 9 pt;Не полужирный"/>
    <w:basedOn w:val="190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58">
    <w:name w:val="Основной текст (5) + Не полужирный"/>
    <w:basedOn w:val="5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200">
    <w:name w:val="Основной текст (20)_"/>
    <w:basedOn w:val="a0"/>
    <w:link w:val="201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customStyle="1" w:styleId="201">
    <w:name w:val="Основной текст (20)"/>
    <w:basedOn w:val="a"/>
    <w:link w:val="200"/>
    <w:rsid w:val="00A052D1"/>
    <w:pPr>
      <w:shd w:val="clear" w:color="auto" w:fill="FFFFFF"/>
      <w:spacing w:after="60" w:line="0" w:lineRule="atLeast"/>
      <w:jc w:val="both"/>
    </w:pPr>
    <w:rPr>
      <w:rFonts w:ascii="Century Schoolbook" w:eastAsia="Century Schoolbook" w:hAnsi="Century Schoolbook" w:cs="Century Schoolbook"/>
      <w:b/>
      <w:bCs/>
      <w:sz w:val="16"/>
      <w:szCs w:val="16"/>
    </w:rPr>
  </w:style>
  <w:style w:type="character" w:customStyle="1" w:styleId="210">
    <w:name w:val="Основной текст (21)_"/>
    <w:basedOn w:val="a0"/>
    <w:link w:val="211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211">
    <w:name w:val="Основной текст (21)"/>
    <w:basedOn w:val="a"/>
    <w:link w:val="210"/>
    <w:rsid w:val="00A052D1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b/>
      <w:bCs/>
      <w:sz w:val="23"/>
      <w:szCs w:val="23"/>
    </w:rPr>
  </w:style>
  <w:style w:type="character" w:customStyle="1" w:styleId="141pt">
    <w:name w:val="Основной текст (14) + Интервал 1 pt"/>
    <w:basedOn w:val="14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20"/>
      <w:sz w:val="19"/>
      <w:szCs w:val="19"/>
    </w:rPr>
  </w:style>
  <w:style w:type="character" w:customStyle="1" w:styleId="199pt2">
    <w:name w:val="Основной текст (19) + 9 pt"/>
    <w:basedOn w:val="190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20">
    <w:name w:val="Основной текст (22)_"/>
    <w:basedOn w:val="a0"/>
    <w:link w:val="221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customStyle="1" w:styleId="221">
    <w:name w:val="Основной текст (22)"/>
    <w:basedOn w:val="a"/>
    <w:link w:val="220"/>
    <w:rsid w:val="00A052D1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16"/>
      <w:szCs w:val="16"/>
    </w:rPr>
  </w:style>
  <w:style w:type="character" w:customStyle="1" w:styleId="229pt">
    <w:name w:val="Основной текст (22) + 9 pt"/>
    <w:basedOn w:val="220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0pt0pt">
    <w:name w:val="Основной текст + 10 pt;Полужирный;Курсив;Интервал 0 pt"/>
    <w:basedOn w:val="a6"/>
    <w:rsid w:val="00A052D1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-10"/>
      <w:sz w:val="20"/>
      <w:szCs w:val="20"/>
    </w:rPr>
  </w:style>
  <w:style w:type="character" w:customStyle="1" w:styleId="230">
    <w:name w:val="Основной текст (23)_"/>
    <w:basedOn w:val="a0"/>
    <w:link w:val="231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10"/>
      <w:sz w:val="20"/>
      <w:szCs w:val="20"/>
    </w:rPr>
  </w:style>
  <w:style w:type="paragraph" w:customStyle="1" w:styleId="231">
    <w:name w:val="Основной текст (23)"/>
    <w:basedOn w:val="a"/>
    <w:link w:val="230"/>
    <w:rsid w:val="00A052D1"/>
    <w:pPr>
      <w:shd w:val="clear" w:color="auto" w:fill="FFFFFF"/>
      <w:spacing w:line="91" w:lineRule="exact"/>
      <w:jc w:val="both"/>
    </w:pPr>
    <w:rPr>
      <w:rFonts w:ascii="Century Schoolbook" w:eastAsia="Century Schoolbook" w:hAnsi="Century Schoolbook" w:cs="Century Schoolbook"/>
      <w:b/>
      <w:bCs/>
      <w:i/>
      <w:iCs/>
      <w:spacing w:val="-10"/>
      <w:sz w:val="20"/>
      <w:szCs w:val="20"/>
    </w:rPr>
  </w:style>
  <w:style w:type="character" w:customStyle="1" w:styleId="af">
    <w:name w:val="Основной текст + Полужирный"/>
    <w:basedOn w:val="a6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199pt3">
    <w:name w:val="Основной текст (19) + 9 pt"/>
    <w:basedOn w:val="190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29pt0">
    <w:name w:val="Основной текст (22) + 9 pt"/>
    <w:basedOn w:val="220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40">
    <w:name w:val="Основной текст (24)_"/>
    <w:basedOn w:val="a0"/>
    <w:link w:val="241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8"/>
      <w:szCs w:val="28"/>
    </w:rPr>
  </w:style>
  <w:style w:type="paragraph" w:customStyle="1" w:styleId="241">
    <w:name w:val="Основной текст (24)"/>
    <w:basedOn w:val="a"/>
    <w:link w:val="240"/>
    <w:rsid w:val="00A052D1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sz w:val="28"/>
      <w:szCs w:val="28"/>
    </w:rPr>
  </w:style>
  <w:style w:type="character" w:customStyle="1" w:styleId="10pt">
    <w:name w:val="Основной текст + 10 pt"/>
    <w:basedOn w:val="a6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0pt0">
    <w:name w:val="Основной текст + 10 pt;Курсив"/>
    <w:basedOn w:val="a6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199pt4">
    <w:name w:val="Основной текст (19) + 9 pt;Не полужирный"/>
    <w:basedOn w:val="190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250">
    <w:name w:val="Основной текст (25)_"/>
    <w:basedOn w:val="a0"/>
    <w:link w:val="251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8"/>
      <w:szCs w:val="28"/>
    </w:rPr>
  </w:style>
  <w:style w:type="paragraph" w:customStyle="1" w:styleId="251">
    <w:name w:val="Основной текст (25)"/>
    <w:basedOn w:val="a"/>
    <w:link w:val="250"/>
    <w:rsid w:val="00A052D1"/>
    <w:pPr>
      <w:shd w:val="clear" w:color="auto" w:fill="FFFFFF"/>
      <w:spacing w:after="300" w:line="0" w:lineRule="atLeast"/>
      <w:jc w:val="both"/>
    </w:pPr>
    <w:rPr>
      <w:rFonts w:ascii="Century Schoolbook" w:eastAsia="Century Schoolbook" w:hAnsi="Century Schoolbook" w:cs="Century Schoolbook"/>
      <w:sz w:val="28"/>
      <w:szCs w:val="28"/>
    </w:rPr>
  </w:style>
  <w:style w:type="character" w:customStyle="1" w:styleId="19FranklinGothicHeavy11pt">
    <w:name w:val="Основной текст (19) + Franklin Gothic Heavy;11 pt;Не полужирный"/>
    <w:basedOn w:val="190"/>
    <w:rsid w:val="00A052D1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260">
    <w:name w:val="Основной текст (26)_"/>
    <w:basedOn w:val="a0"/>
    <w:link w:val="261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6"/>
      <w:szCs w:val="16"/>
    </w:rPr>
  </w:style>
  <w:style w:type="paragraph" w:customStyle="1" w:styleId="261">
    <w:name w:val="Основной текст (26)"/>
    <w:basedOn w:val="a"/>
    <w:link w:val="260"/>
    <w:rsid w:val="00A052D1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sz w:val="16"/>
      <w:szCs w:val="16"/>
    </w:rPr>
  </w:style>
  <w:style w:type="character" w:customStyle="1" w:styleId="270">
    <w:name w:val="Основной текст (27)_"/>
    <w:basedOn w:val="a0"/>
    <w:link w:val="271"/>
    <w:rsid w:val="00A052D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271">
    <w:name w:val="Основной текст (27)"/>
    <w:basedOn w:val="a"/>
    <w:link w:val="270"/>
    <w:rsid w:val="00A052D1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sz w:val="22"/>
      <w:szCs w:val="22"/>
    </w:rPr>
  </w:style>
  <w:style w:type="character" w:customStyle="1" w:styleId="1985pt1pt">
    <w:name w:val="Основной текст (19) + 8;5 pt;Малые прописные;Интервал 1 pt"/>
    <w:basedOn w:val="190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/>
      <w:strike w:val="0"/>
      <w:spacing w:val="20"/>
      <w:sz w:val="17"/>
      <w:szCs w:val="17"/>
    </w:rPr>
  </w:style>
  <w:style w:type="character" w:customStyle="1" w:styleId="85pt1pt">
    <w:name w:val="Основной текст + 8;5 pt;Полужирный;Малые прописные;Интервал 1 pt"/>
    <w:basedOn w:val="a6"/>
    <w:rsid w:val="00A052D1"/>
    <w:rPr>
      <w:rFonts w:ascii="Century Schoolbook" w:eastAsia="Century Schoolbook" w:hAnsi="Century Schoolbook" w:cs="Century Schoolbook"/>
      <w:b/>
      <w:bCs/>
      <w:i w:val="0"/>
      <w:iCs w:val="0"/>
      <w:smallCaps/>
      <w:strike w:val="0"/>
      <w:spacing w:val="20"/>
      <w:sz w:val="17"/>
      <w:szCs w:val="17"/>
    </w:rPr>
  </w:style>
  <w:style w:type="character" w:customStyle="1" w:styleId="59">
    <w:name w:val="Основной текст (5) + Не полужирный"/>
    <w:basedOn w:val="5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199pt5">
    <w:name w:val="Основной текст (19) + 9 pt;Не полужирный"/>
    <w:basedOn w:val="190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CenturySchoolbook335pt">
    <w:name w:val="Колонтитул + Century Schoolbook;33;5 pt"/>
    <w:basedOn w:val="a4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67"/>
      <w:szCs w:val="67"/>
    </w:rPr>
  </w:style>
  <w:style w:type="character" w:customStyle="1" w:styleId="280">
    <w:name w:val="Основной текст (28)_"/>
    <w:basedOn w:val="a0"/>
    <w:link w:val="281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281">
    <w:name w:val="Основной текст (28)"/>
    <w:basedOn w:val="a"/>
    <w:link w:val="280"/>
    <w:rsid w:val="00A052D1"/>
    <w:pPr>
      <w:shd w:val="clear" w:color="auto" w:fill="FFFFFF"/>
      <w:spacing w:before="180" w:after="180" w:line="0" w:lineRule="atLeast"/>
    </w:pPr>
    <w:rPr>
      <w:rFonts w:ascii="Microsoft Sans Serif" w:eastAsia="Microsoft Sans Serif" w:hAnsi="Microsoft Sans Serif" w:cs="Microsoft Sans Serif"/>
      <w:b/>
      <w:bCs/>
      <w:sz w:val="20"/>
      <w:szCs w:val="20"/>
    </w:rPr>
  </w:style>
  <w:style w:type="character" w:customStyle="1" w:styleId="199pt6">
    <w:name w:val="Основной текст (19) + 9 pt;Не полужирный"/>
    <w:basedOn w:val="190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5a">
    <w:name w:val="Основной текст (5) + Не полужирный"/>
    <w:basedOn w:val="5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2f9">
    <w:name w:val="Основной текст (2) + Не полужирный"/>
    <w:basedOn w:val="21"/>
    <w:rsid w:val="00866805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Arial9pt">
    <w:name w:val="Колонтитул + Arial;9 pt;Полужирный"/>
    <w:basedOn w:val="a4"/>
    <w:rsid w:val="00866805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Arial9pt0">
    <w:name w:val="Колонтитул + Arial;9 pt"/>
    <w:basedOn w:val="a4"/>
    <w:rsid w:val="0086680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6">
    <w:name w:val="Заголовок №3_"/>
    <w:basedOn w:val="a0"/>
    <w:rsid w:val="0086680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5Arial">
    <w:name w:val="Основной текст (5) + Arial"/>
    <w:basedOn w:val="5"/>
    <w:rsid w:val="0086680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085pt">
    <w:name w:val="Основной текст (10) + 8;5 pt;Не малые прописные"/>
    <w:basedOn w:val="100"/>
    <w:rsid w:val="00866805"/>
    <w:rPr>
      <w:rFonts w:ascii="Bookman Old Style" w:eastAsia="Bookman Old Style" w:hAnsi="Bookman Old Style" w:cs="Bookman Old Style"/>
      <w:b w:val="0"/>
      <w:bCs w:val="0"/>
      <w:i w:val="0"/>
      <w:iCs w:val="0"/>
      <w:smallCaps/>
      <w:strike w:val="0"/>
      <w:spacing w:val="0"/>
      <w:sz w:val="17"/>
      <w:szCs w:val="17"/>
    </w:rPr>
  </w:style>
  <w:style w:type="character" w:customStyle="1" w:styleId="1485pt0pt">
    <w:name w:val="Основной текст (14) + 8;5 pt;Не курсив;Интервал 0 pt"/>
    <w:basedOn w:val="14"/>
    <w:rsid w:val="00866805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585pt">
    <w:name w:val="Основной текст (5) + 8;5 pt;Не полужирный"/>
    <w:basedOn w:val="5"/>
    <w:rsid w:val="00866805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6pt">
    <w:name w:val="Основной текст + 6 pt;Полужирный;Малые прописные"/>
    <w:basedOn w:val="a6"/>
    <w:rsid w:val="00866805"/>
    <w:rPr>
      <w:rFonts w:ascii="Bookman Old Style" w:eastAsia="Bookman Old Style" w:hAnsi="Bookman Old Style" w:cs="Bookman Old Style"/>
      <w:b/>
      <w:bCs/>
      <w:i w:val="0"/>
      <w:iCs w:val="0"/>
      <w:smallCaps/>
      <w:strike w:val="0"/>
      <w:spacing w:val="0"/>
      <w:sz w:val="12"/>
      <w:szCs w:val="12"/>
    </w:rPr>
  </w:style>
  <w:style w:type="character" w:customStyle="1" w:styleId="10Arial75pt">
    <w:name w:val="Основной текст (10) + Arial;7;5 pt;Не полужирный;Курсив;Не малые прописные"/>
    <w:basedOn w:val="100"/>
    <w:rsid w:val="00866805"/>
    <w:rPr>
      <w:rFonts w:ascii="Arial" w:eastAsia="Arial" w:hAnsi="Arial" w:cs="Arial"/>
      <w:b/>
      <w:bCs/>
      <w:i/>
      <w:iCs/>
      <w:smallCaps/>
      <w:strike w:val="0"/>
      <w:spacing w:val="0"/>
      <w:sz w:val="15"/>
      <w:szCs w:val="15"/>
    </w:rPr>
  </w:style>
  <w:style w:type="character" w:customStyle="1" w:styleId="1085pt0">
    <w:name w:val="Основной текст (10) + 8;5 pt;Не полужирный;Не малые прописные"/>
    <w:basedOn w:val="100"/>
    <w:rsid w:val="00866805"/>
    <w:rPr>
      <w:rFonts w:ascii="Bookman Old Style" w:eastAsia="Bookman Old Style" w:hAnsi="Bookman Old Style" w:cs="Bookman Old Style"/>
      <w:b/>
      <w:bCs/>
      <w:i w:val="0"/>
      <w:iCs w:val="0"/>
      <w:smallCaps/>
      <w:strike w:val="0"/>
      <w:spacing w:val="0"/>
      <w:sz w:val="17"/>
      <w:szCs w:val="17"/>
    </w:rPr>
  </w:style>
  <w:style w:type="character" w:customStyle="1" w:styleId="2Arial75pt">
    <w:name w:val="Основной текст (2) + Arial;7;5 pt;Не полужирный;Курсив"/>
    <w:basedOn w:val="21"/>
    <w:rsid w:val="00866805"/>
    <w:rPr>
      <w:rFonts w:ascii="Arial" w:eastAsia="Arial" w:hAnsi="Arial" w:cs="Arial"/>
      <w:b/>
      <w:bCs/>
      <w:i/>
      <w:iCs/>
      <w:smallCaps w:val="0"/>
      <w:strike w:val="0"/>
      <w:spacing w:val="0"/>
      <w:sz w:val="15"/>
      <w:szCs w:val="15"/>
    </w:rPr>
  </w:style>
  <w:style w:type="character" w:customStyle="1" w:styleId="37">
    <w:name w:val="Заголовок №3"/>
    <w:basedOn w:val="36"/>
    <w:rsid w:val="0086680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-1pt">
    <w:name w:val="Основной текст + Интервал -1 pt"/>
    <w:basedOn w:val="a6"/>
    <w:rsid w:val="0086680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20"/>
      <w:sz w:val="17"/>
      <w:szCs w:val="17"/>
    </w:rPr>
  </w:style>
  <w:style w:type="character" w:customStyle="1" w:styleId="Arial75pt">
    <w:name w:val="Основной текст + Arial;7;5 pt;Курсив"/>
    <w:basedOn w:val="a6"/>
    <w:rsid w:val="00866805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15"/>
      <w:szCs w:val="15"/>
    </w:rPr>
  </w:style>
  <w:style w:type="character" w:customStyle="1" w:styleId="55pt0pt">
    <w:name w:val="Основной текст + 5;5 pt;Интервал 0 pt"/>
    <w:basedOn w:val="a6"/>
    <w:rsid w:val="0086680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10"/>
      <w:sz w:val="11"/>
      <w:szCs w:val="11"/>
    </w:rPr>
  </w:style>
  <w:style w:type="character" w:customStyle="1" w:styleId="4BookmanOldStyle">
    <w:name w:val="Основной текст (4) + Bookman Old Style"/>
    <w:basedOn w:val="4"/>
    <w:rsid w:val="0086680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BookmanOldStyle6pt">
    <w:name w:val="Основной текст (3) + Bookman Old Style;6 pt;Полужирный;Не курсив;Малые прописные"/>
    <w:basedOn w:val="31"/>
    <w:rsid w:val="00866805"/>
    <w:rPr>
      <w:rFonts w:ascii="Bookman Old Style" w:eastAsia="Bookman Old Style" w:hAnsi="Bookman Old Style" w:cs="Bookman Old Style"/>
      <w:b/>
      <w:bCs/>
      <w:i/>
      <w:iCs/>
      <w:smallCaps/>
      <w:strike w:val="0"/>
      <w:spacing w:val="0"/>
      <w:w w:val="100"/>
      <w:sz w:val="12"/>
      <w:szCs w:val="12"/>
      <w:lang w:val="en-US"/>
    </w:rPr>
  </w:style>
  <w:style w:type="character" w:customStyle="1" w:styleId="26pt">
    <w:name w:val="Основной текст (2) + 6 pt;Малые прописные"/>
    <w:basedOn w:val="21"/>
    <w:rsid w:val="00866805"/>
    <w:rPr>
      <w:rFonts w:ascii="Bookman Old Style" w:eastAsia="Bookman Old Style" w:hAnsi="Bookman Old Style" w:cs="Bookman Old Style"/>
      <w:b w:val="0"/>
      <w:bCs w:val="0"/>
      <w:i w:val="0"/>
      <w:iCs w:val="0"/>
      <w:smallCaps/>
      <w:strike w:val="0"/>
      <w:spacing w:val="0"/>
      <w:sz w:val="12"/>
      <w:szCs w:val="12"/>
    </w:rPr>
  </w:style>
  <w:style w:type="paragraph" w:styleId="af0">
    <w:name w:val="Balloon Text"/>
    <w:basedOn w:val="a"/>
    <w:link w:val="af1"/>
    <w:unhideWhenUsed/>
    <w:rsid w:val="0086680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866805"/>
    <w:rPr>
      <w:rFonts w:ascii="Tahoma" w:hAnsi="Tahoma" w:cs="Tahoma"/>
      <w:color w:val="000000"/>
      <w:sz w:val="16"/>
      <w:szCs w:val="16"/>
    </w:rPr>
  </w:style>
  <w:style w:type="paragraph" w:styleId="af2">
    <w:name w:val="No Spacing"/>
    <w:uiPriority w:val="1"/>
    <w:qFormat/>
    <w:rsid w:val="006F6A94"/>
    <w:rPr>
      <w:color w:val="000000"/>
    </w:rPr>
  </w:style>
  <w:style w:type="paragraph" w:styleId="af3">
    <w:name w:val="footer"/>
    <w:basedOn w:val="a"/>
    <w:link w:val="af4"/>
    <w:uiPriority w:val="99"/>
    <w:unhideWhenUsed/>
    <w:rsid w:val="002A111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2A1113"/>
    <w:rPr>
      <w:color w:val="000000"/>
    </w:rPr>
  </w:style>
  <w:style w:type="paragraph" w:styleId="af5">
    <w:name w:val="header"/>
    <w:basedOn w:val="a"/>
    <w:link w:val="af6"/>
    <w:unhideWhenUsed/>
    <w:rsid w:val="002A111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2A1113"/>
    <w:rPr>
      <w:color w:val="000000"/>
    </w:rPr>
  </w:style>
  <w:style w:type="paragraph" w:styleId="af7">
    <w:name w:val="Normal (Web)"/>
    <w:basedOn w:val="a"/>
    <w:unhideWhenUsed/>
    <w:rsid w:val="00A316A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8">
    <w:name w:val="Body Text Indent"/>
    <w:basedOn w:val="a"/>
    <w:link w:val="af9"/>
    <w:rsid w:val="00A316AF"/>
    <w:pPr>
      <w:ind w:firstLine="540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af9">
    <w:name w:val="Основной текст с отступом Знак"/>
    <w:basedOn w:val="a0"/>
    <w:link w:val="af8"/>
    <w:rsid w:val="00A316AF"/>
    <w:rPr>
      <w:rFonts w:ascii="Times New Roman" w:eastAsia="Times New Roman" w:hAnsi="Times New Roman" w:cs="Times New Roman"/>
    </w:rPr>
  </w:style>
  <w:style w:type="paragraph" w:styleId="afa">
    <w:name w:val="List Paragraph"/>
    <w:basedOn w:val="a"/>
    <w:uiPriority w:val="34"/>
    <w:qFormat/>
    <w:rsid w:val="00A316AF"/>
    <w:pPr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character" w:customStyle="1" w:styleId="c5">
    <w:name w:val="c5"/>
    <w:basedOn w:val="a0"/>
    <w:rsid w:val="00A316AF"/>
  </w:style>
  <w:style w:type="paragraph" w:customStyle="1" w:styleId="Default">
    <w:name w:val="Default"/>
    <w:rsid w:val="00D858E1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styleId="afb">
    <w:name w:val="Strong"/>
    <w:uiPriority w:val="99"/>
    <w:qFormat/>
    <w:rsid w:val="00460635"/>
    <w:rPr>
      <w:b/>
      <w:bCs/>
    </w:rPr>
  </w:style>
  <w:style w:type="character" w:customStyle="1" w:styleId="WW8Num1z0">
    <w:name w:val="WW8Num1z0"/>
    <w:rsid w:val="00B542E7"/>
    <w:rPr>
      <w:rFonts w:ascii="Symbol" w:hAnsi="Symbol"/>
      <w:b w:val="0"/>
      <w:i w:val="0"/>
      <w:sz w:val="28"/>
    </w:rPr>
  </w:style>
  <w:style w:type="character" w:customStyle="1" w:styleId="WW8Num1z1">
    <w:name w:val="WW8Num1z1"/>
    <w:rsid w:val="00B542E7"/>
    <w:rPr>
      <w:rFonts w:ascii="Courier New" w:hAnsi="Courier New" w:cs="Courier New"/>
    </w:rPr>
  </w:style>
  <w:style w:type="character" w:customStyle="1" w:styleId="WW8Num1z2">
    <w:name w:val="WW8Num1z2"/>
    <w:rsid w:val="00B542E7"/>
    <w:rPr>
      <w:rFonts w:ascii="Wingdings" w:hAnsi="Wingdings"/>
    </w:rPr>
  </w:style>
  <w:style w:type="character" w:customStyle="1" w:styleId="WW8Num1z3">
    <w:name w:val="WW8Num1z3"/>
    <w:rsid w:val="00B542E7"/>
    <w:rPr>
      <w:rFonts w:ascii="Symbol" w:hAnsi="Symbol"/>
    </w:rPr>
  </w:style>
  <w:style w:type="character" w:customStyle="1" w:styleId="WW8Num2z0">
    <w:name w:val="WW8Num2z0"/>
    <w:rsid w:val="00B542E7"/>
    <w:rPr>
      <w:rFonts w:ascii="Symbol" w:hAnsi="Symbol"/>
    </w:rPr>
  </w:style>
  <w:style w:type="character" w:customStyle="1" w:styleId="WW8Num2z1">
    <w:name w:val="WW8Num2z1"/>
    <w:rsid w:val="00B542E7"/>
    <w:rPr>
      <w:rFonts w:ascii="Courier New" w:hAnsi="Courier New" w:cs="Courier New"/>
    </w:rPr>
  </w:style>
  <w:style w:type="character" w:customStyle="1" w:styleId="WW8Num2z2">
    <w:name w:val="WW8Num2z2"/>
    <w:rsid w:val="00B542E7"/>
    <w:rPr>
      <w:rFonts w:ascii="Wingdings" w:hAnsi="Wingdings"/>
    </w:rPr>
  </w:style>
  <w:style w:type="character" w:customStyle="1" w:styleId="WW8Num3z0">
    <w:name w:val="WW8Num3z0"/>
    <w:rsid w:val="00B542E7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B542E7"/>
    <w:rPr>
      <w:rFonts w:ascii="Courier New" w:hAnsi="Courier New" w:cs="Courier New"/>
    </w:rPr>
  </w:style>
  <w:style w:type="character" w:customStyle="1" w:styleId="WW8Num3z2">
    <w:name w:val="WW8Num3z2"/>
    <w:rsid w:val="00B542E7"/>
    <w:rPr>
      <w:rFonts w:ascii="Wingdings" w:hAnsi="Wingdings"/>
    </w:rPr>
  </w:style>
  <w:style w:type="character" w:customStyle="1" w:styleId="WW8Num3z3">
    <w:name w:val="WW8Num3z3"/>
    <w:rsid w:val="00B542E7"/>
    <w:rPr>
      <w:rFonts w:ascii="Symbol" w:hAnsi="Symbol"/>
    </w:rPr>
  </w:style>
  <w:style w:type="character" w:customStyle="1" w:styleId="WW8Num5z0">
    <w:name w:val="WW8Num5z0"/>
    <w:rsid w:val="00B542E7"/>
    <w:rPr>
      <w:rFonts w:ascii="Symbol" w:hAnsi="Symbol"/>
      <w:b w:val="0"/>
      <w:i w:val="0"/>
      <w:sz w:val="28"/>
    </w:rPr>
  </w:style>
  <w:style w:type="character" w:customStyle="1" w:styleId="WW8Num5z1">
    <w:name w:val="WW8Num5z1"/>
    <w:rsid w:val="00B542E7"/>
    <w:rPr>
      <w:rFonts w:ascii="Courier New" w:hAnsi="Courier New" w:cs="Courier New"/>
    </w:rPr>
  </w:style>
  <w:style w:type="character" w:customStyle="1" w:styleId="WW8Num5z2">
    <w:name w:val="WW8Num5z2"/>
    <w:rsid w:val="00B542E7"/>
    <w:rPr>
      <w:rFonts w:ascii="Wingdings" w:hAnsi="Wingdings"/>
    </w:rPr>
  </w:style>
  <w:style w:type="character" w:customStyle="1" w:styleId="WW8Num5z3">
    <w:name w:val="WW8Num5z3"/>
    <w:rsid w:val="00B542E7"/>
    <w:rPr>
      <w:rFonts w:ascii="Symbol" w:hAnsi="Symbol"/>
    </w:rPr>
  </w:style>
  <w:style w:type="character" w:customStyle="1" w:styleId="WW8Num10z0">
    <w:name w:val="WW8Num10z0"/>
    <w:rsid w:val="00B542E7"/>
    <w:rPr>
      <w:rFonts w:ascii="Symbol" w:hAnsi="Symbol"/>
      <w:b w:val="0"/>
      <w:i w:val="0"/>
      <w:sz w:val="28"/>
    </w:rPr>
  </w:style>
  <w:style w:type="character" w:customStyle="1" w:styleId="WW8Num10z1">
    <w:name w:val="WW8Num10z1"/>
    <w:rsid w:val="00B542E7"/>
    <w:rPr>
      <w:rFonts w:ascii="Courier New" w:hAnsi="Courier New" w:cs="Courier New"/>
    </w:rPr>
  </w:style>
  <w:style w:type="character" w:customStyle="1" w:styleId="WW8Num10z2">
    <w:name w:val="WW8Num10z2"/>
    <w:rsid w:val="00B542E7"/>
    <w:rPr>
      <w:rFonts w:ascii="Wingdings" w:hAnsi="Wingdings"/>
    </w:rPr>
  </w:style>
  <w:style w:type="character" w:customStyle="1" w:styleId="WW8Num10z3">
    <w:name w:val="WW8Num10z3"/>
    <w:rsid w:val="00B542E7"/>
    <w:rPr>
      <w:rFonts w:ascii="Symbol" w:hAnsi="Symbol"/>
    </w:rPr>
  </w:style>
  <w:style w:type="character" w:customStyle="1" w:styleId="WW8Num11z0">
    <w:name w:val="WW8Num11z0"/>
    <w:rsid w:val="00B542E7"/>
    <w:rPr>
      <w:rFonts w:ascii="Symbol" w:hAnsi="Symbol"/>
      <w:b w:val="0"/>
      <w:i w:val="0"/>
      <w:sz w:val="28"/>
    </w:rPr>
  </w:style>
  <w:style w:type="character" w:customStyle="1" w:styleId="WW8Num11z1">
    <w:name w:val="WW8Num11z1"/>
    <w:rsid w:val="00B542E7"/>
    <w:rPr>
      <w:rFonts w:ascii="Courier New" w:hAnsi="Courier New" w:cs="Courier New"/>
    </w:rPr>
  </w:style>
  <w:style w:type="character" w:customStyle="1" w:styleId="WW8Num11z2">
    <w:name w:val="WW8Num11z2"/>
    <w:rsid w:val="00B542E7"/>
    <w:rPr>
      <w:rFonts w:ascii="Wingdings" w:hAnsi="Wingdings"/>
    </w:rPr>
  </w:style>
  <w:style w:type="character" w:customStyle="1" w:styleId="WW8Num11z3">
    <w:name w:val="WW8Num11z3"/>
    <w:rsid w:val="00B542E7"/>
    <w:rPr>
      <w:rFonts w:ascii="Symbol" w:hAnsi="Symbol"/>
    </w:rPr>
  </w:style>
  <w:style w:type="character" w:customStyle="1" w:styleId="WW8Num13z0">
    <w:name w:val="WW8Num13z0"/>
    <w:rsid w:val="00B542E7"/>
    <w:rPr>
      <w:rFonts w:ascii="Symbol" w:hAnsi="Symbol"/>
      <w:b w:val="0"/>
      <w:i w:val="0"/>
      <w:sz w:val="28"/>
    </w:rPr>
  </w:style>
  <w:style w:type="character" w:customStyle="1" w:styleId="WW8Num13z1">
    <w:name w:val="WW8Num13z1"/>
    <w:rsid w:val="00B542E7"/>
    <w:rPr>
      <w:rFonts w:ascii="Courier New" w:hAnsi="Courier New" w:cs="Courier New"/>
    </w:rPr>
  </w:style>
  <w:style w:type="character" w:customStyle="1" w:styleId="WW8Num13z2">
    <w:name w:val="WW8Num13z2"/>
    <w:rsid w:val="00B542E7"/>
    <w:rPr>
      <w:rFonts w:ascii="Wingdings" w:hAnsi="Wingdings"/>
    </w:rPr>
  </w:style>
  <w:style w:type="character" w:customStyle="1" w:styleId="WW8Num13z3">
    <w:name w:val="WW8Num13z3"/>
    <w:rsid w:val="00B542E7"/>
    <w:rPr>
      <w:rFonts w:ascii="Symbol" w:hAnsi="Symbol"/>
    </w:rPr>
  </w:style>
  <w:style w:type="character" w:customStyle="1" w:styleId="WW8Num18z0">
    <w:name w:val="WW8Num18z0"/>
    <w:rsid w:val="00B542E7"/>
    <w:rPr>
      <w:rFonts w:ascii="Symbol" w:hAnsi="Symbol"/>
      <w:b w:val="0"/>
      <w:i w:val="0"/>
      <w:sz w:val="28"/>
    </w:rPr>
  </w:style>
  <w:style w:type="character" w:customStyle="1" w:styleId="WW8Num18z1">
    <w:name w:val="WW8Num18z1"/>
    <w:rsid w:val="00B542E7"/>
    <w:rPr>
      <w:rFonts w:ascii="Courier New" w:hAnsi="Courier New" w:cs="Courier New"/>
    </w:rPr>
  </w:style>
  <w:style w:type="character" w:customStyle="1" w:styleId="WW8Num18z2">
    <w:name w:val="WW8Num18z2"/>
    <w:rsid w:val="00B542E7"/>
    <w:rPr>
      <w:rFonts w:ascii="Wingdings" w:hAnsi="Wingdings"/>
    </w:rPr>
  </w:style>
  <w:style w:type="character" w:customStyle="1" w:styleId="WW8Num18z3">
    <w:name w:val="WW8Num18z3"/>
    <w:rsid w:val="00B542E7"/>
    <w:rPr>
      <w:rFonts w:ascii="Symbol" w:hAnsi="Symbol"/>
    </w:rPr>
  </w:style>
  <w:style w:type="character" w:customStyle="1" w:styleId="WW8Num19z0">
    <w:name w:val="WW8Num19z0"/>
    <w:rsid w:val="00B542E7"/>
    <w:rPr>
      <w:rFonts w:ascii="Symbol" w:hAnsi="Symbol"/>
    </w:rPr>
  </w:style>
  <w:style w:type="character" w:customStyle="1" w:styleId="WW8Num19z1">
    <w:name w:val="WW8Num19z1"/>
    <w:rsid w:val="00B542E7"/>
    <w:rPr>
      <w:rFonts w:ascii="Courier New" w:hAnsi="Courier New" w:cs="Courier New"/>
    </w:rPr>
  </w:style>
  <w:style w:type="character" w:customStyle="1" w:styleId="WW8Num19z2">
    <w:name w:val="WW8Num19z2"/>
    <w:rsid w:val="00B542E7"/>
    <w:rPr>
      <w:rFonts w:ascii="Wingdings" w:hAnsi="Wingdings"/>
    </w:rPr>
  </w:style>
  <w:style w:type="character" w:customStyle="1" w:styleId="WW8Num20z0">
    <w:name w:val="WW8Num20z0"/>
    <w:rsid w:val="00B542E7"/>
    <w:rPr>
      <w:rFonts w:ascii="Symbol" w:hAnsi="Symbol"/>
      <w:b w:val="0"/>
      <w:i w:val="0"/>
      <w:sz w:val="28"/>
    </w:rPr>
  </w:style>
  <w:style w:type="character" w:customStyle="1" w:styleId="WW8Num20z1">
    <w:name w:val="WW8Num20z1"/>
    <w:rsid w:val="00B542E7"/>
    <w:rPr>
      <w:rFonts w:ascii="Courier New" w:hAnsi="Courier New" w:cs="Courier New"/>
    </w:rPr>
  </w:style>
  <w:style w:type="character" w:customStyle="1" w:styleId="WW8Num20z2">
    <w:name w:val="WW8Num20z2"/>
    <w:rsid w:val="00B542E7"/>
    <w:rPr>
      <w:rFonts w:ascii="Wingdings" w:hAnsi="Wingdings"/>
    </w:rPr>
  </w:style>
  <w:style w:type="character" w:customStyle="1" w:styleId="WW8Num20z3">
    <w:name w:val="WW8Num20z3"/>
    <w:rsid w:val="00B542E7"/>
    <w:rPr>
      <w:rFonts w:ascii="Symbol" w:hAnsi="Symbol"/>
    </w:rPr>
  </w:style>
  <w:style w:type="character" w:customStyle="1" w:styleId="WW8Num21z0">
    <w:name w:val="WW8Num21z0"/>
    <w:rsid w:val="00B542E7"/>
    <w:rPr>
      <w:rFonts w:ascii="Symbol" w:hAnsi="Symbol"/>
      <w:b w:val="0"/>
      <w:i w:val="0"/>
      <w:sz w:val="28"/>
    </w:rPr>
  </w:style>
  <w:style w:type="character" w:customStyle="1" w:styleId="WW8Num21z1">
    <w:name w:val="WW8Num21z1"/>
    <w:rsid w:val="00B542E7"/>
    <w:rPr>
      <w:rFonts w:ascii="Courier New" w:hAnsi="Courier New" w:cs="Courier New"/>
    </w:rPr>
  </w:style>
  <w:style w:type="character" w:customStyle="1" w:styleId="WW8Num21z2">
    <w:name w:val="WW8Num21z2"/>
    <w:rsid w:val="00B542E7"/>
    <w:rPr>
      <w:rFonts w:ascii="Wingdings" w:hAnsi="Wingdings"/>
    </w:rPr>
  </w:style>
  <w:style w:type="character" w:customStyle="1" w:styleId="WW8Num21z3">
    <w:name w:val="WW8Num21z3"/>
    <w:rsid w:val="00B542E7"/>
    <w:rPr>
      <w:rFonts w:ascii="Symbol" w:hAnsi="Symbol"/>
    </w:rPr>
  </w:style>
  <w:style w:type="character" w:customStyle="1" w:styleId="WW8Num22z0">
    <w:name w:val="WW8Num22z0"/>
    <w:rsid w:val="00B542E7"/>
    <w:rPr>
      <w:rFonts w:ascii="Symbol" w:hAnsi="Symbol"/>
      <w:b w:val="0"/>
      <w:i w:val="0"/>
      <w:sz w:val="28"/>
    </w:rPr>
  </w:style>
  <w:style w:type="character" w:customStyle="1" w:styleId="WW8Num22z1">
    <w:name w:val="WW8Num22z1"/>
    <w:rsid w:val="00B542E7"/>
    <w:rPr>
      <w:rFonts w:ascii="Courier New" w:hAnsi="Courier New" w:cs="Courier New"/>
    </w:rPr>
  </w:style>
  <w:style w:type="character" w:customStyle="1" w:styleId="WW8Num22z2">
    <w:name w:val="WW8Num22z2"/>
    <w:rsid w:val="00B542E7"/>
    <w:rPr>
      <w:rFonts w:ascii="Wingdings" w:hAnsi="Wingdings"/>
    </w:rPr>
  </w:style>
  <w:style w:type="character" w:customStyle="1" w:styleId="WW8Num22z3">
    <w:name w:val="WW8Num22z3"/>
    <w:rsid w:val="00B542E7"/>
    <w:rPr>
      <w:rFonts w:ascii="Symbol" w:hAnsi="Symbol"/>
    </w:rPr>
  </w:style>
  <w:style w:type="character" w:customStyle="1" w:styleId="WW8Num27z0">
    <w:name w:val="WW8Num27z0"/>
    <w:rsid w:val="00B542E7"/>
    <w:rPr>
      <w:rFonts w:ascii="Symbol" w:hAnsi="Symbol"/>
      <w:b w:val="0"/>
      <w:i w:val="0"/>
      <w:sz w:val="28"/>
    </w:rPr>
  </w:style>
  <w:style w:type="character" w:customStyle="1" w:styleId="WW8Num27z1">
    <w:name w:val="WW8Num27z1"/>
    <w:rsid w:val="00B542E7"/>
    <w:rPr>
      <w:rFonts w:ascii="Courier New" w:hAnsi="Courier New" w:cs="Courier New"/>
    </w:rPr>
  </w:style>
  <w:style w:type="character" w:customStyle="1" w:styleId="WW8Num27z2">
    <w:name w:val="WW8Num27z2"/>
    <w:rsid w:val="00B542E7"/>
    <w:rPr>
      <w:rFonts w:ascii="Wingdings" w:hAnsi="Wingdings"/>
    </w:rPr>
  </w:style>
  <w:style w:type="character" w:customStyle="1" w:styleId="WW8Num27z3">
    <w:name w:val="WW8Num27z3"/>
    <w:rsid w:val="00B542E7"/>
    <w:rPr>
      <w:rFonts w:ascii="Symbol" w:hAnsi="Symbol"/>
    </w:rPr>
  </w:style>
  <w:style w:type="character" w:customStyle="1" w:styleId="WW8Num28z0">
    <w:name w:val="WW8Num28z0"/>
    <w:rsid w:val="00B542E7"/>
    <w:rPr>
      <w:rFonts w:ascii="Symbol" w:hAnsi="Symbol"/>
    </w:rPr>
  </w:style>
  <w:style w:type="character" w:customStyle="1" w:styleId="WW8Num28z1">
    <w:name w:val="WW8Num28z1"/>
    <w:rsid w:val="00B542E7"/>
    <w:rPr>
      <w:rFonts w:ascii="Courier New" w:hAnsi="Courier New" w:cs="Courier New"/>
    </w:rPr>
  </w:style>
  <w:style w:type="character" w:customStyle="1" w:styleId="WW8Num28z2">
    <w:name w:val="WW8Num28z2"/>
    <w:rsid w:val="00B542E7"/>
    <w:rPr>
      <w:rFonts w:ascii="Wingdings" w:hAnsi="Wingdings"/>
    </w:rPr>
  </w:style>
  <w:style w:type="character" w:customStyle="1" w:styleId="WW8Num29z0">
    <w:name w:val="WW8Num29z0"/>
    <w:rsid w:val="00B542E7"/>
    <w:rPr>
      <w:rFonts w:ascii="Symbol" w:hAnsi="Symbol"/>
      <w:b w:val="0"/>
      <w:i w:val="0"/>
      <w:sz w:val="28"/>
    </w:rPr>
  </w:style>
  <w:style w:type="character" w:customStyle="1" w:styleId="WW8Num29z1">
    <w:name w:val="WW8Num29z1"/>
    <w:rsid w:val="00B542E7"/>
    <w:rPr>
      <w:rFonts w:ascii="Courier New" w:hAnsi="Courier New" w:cs="Courier New"/>
    </w:rPr>
  </w:style>
  <w:style w:type="character" w:customStyle="1" w:styleId="WW8Num29z2">
    <w:name w:val="WW8Num29z2"/>
    <w:rsid w:val="00B542E7"/>
    <w:rPr>
      <w:rFonts w:ascii="Wingdings" w:hAnsi="Wingdings"/>
    </w:rPr>
  </w:style>
  <w:style w:type="character" w:customStyle="1" w:styleId="WW8Num29z3">
    <w:name w:val="WW8Num29z3"/>
    <w:rsid w:val="00B542E7"/>
    <w:rPr>
      <w:rFonts w:ascii="Symbol" w:hAnsi="Symbol"/>
    </w:rPr>
  </w:style>
  <w:style w:type="character" w:customStyle="1" w:styleId="WW8Num32z0">
    <w:name w:val="WW8Num32z0"/>
    <w:rsid w:val="00B542E7"/>
    <w:rPr>
      <w:rFonts w:ascii="Symbol" w:hAnsi="Symbol"/>
      <w:b w:val="0"/>
      <w:i w:val="0"/>
      <w:sz w:val="28"/>
    </w:rPr>
  </w:style>
  <w:style w:type="character" w:customStyle="1" w:styleId="WW8Num32z1">
    <w:name w:val="WW8Num32z1"/>
    <w:rsid w:val="00B542E7"/>
    <w:rPr>
      <w:rFonts w:ascii="Courier New" w:hAnsi="Courier New" w:cs="Courier New"/>
    </w:rPr>
  </w:style>
  <w:style w:type="character" w:customStyle="1" w:styleId="WW8Num32z2">
    <w:name w:val="WW8Num32z2"/>
    <w:rsid w:val="00B542E7"/>
    <w:rPr>
      <w:rFonts w:ascii="Wingdings" w:hAnsi="Wingdings"/>
    </w:rPr>
  </w:style>
  <w:style w:type="character" w:customStyle="1" w:styleId="WW8Num32z3">
    <w:name w:val="WW8Num32z3"/>
    <w:rsid w:val="00B542E7"/>
    <w:rPr>
      <w:rFonts w:ascii="Symbol" w:hAnsi="Symbol"/>
    </w:rPr>
  </w:style>
  <w:style w:type="character" w:customStyle="1" w:styleId="WW8Num33z0">
    <w:name w:val="WW8Num33z0"/>
    <w:rsid w:val="00B542E7"/>
    <w:rPr>
      <w:rFonts w:ascii="Symbol" w:hAnsi="Symbol"/>
      <w:b w:val="0"/>
      <w:i w:val="0"/>
      <w:sz w:val="28"/>
    </w:rPr>
  </w:style>
  <w:style w:type="character" w:customStyle="1" w:styleId="WW8Num33z1">
    <w:name w:val="WW8Num33z1"/>
    <w:rsid w:val="00B542E7"/>
    <w:rPr>
      <w:rFonts w:ascii="Courier New" w:hAnsi="Courier New" w:cs="Courier New"/>
    </w:rPr>
  </w:style>
  <w:style w:type="character" w:customStyle="1" w:styleId="WW8Num33z2">
    <w:name w:val="WW8Num33z2"/>
    <w:rsid w:val="00B542E7"/>
    <w:rPr>
      <w:rFonts w:ascii="Wingdings" w:hAnsi="Wingdings"/>
    </w:rPr>
  </w:style>
  <w:style w:type="character" w:customStyle="1" w:styleId="WW8Num33z3">
    <w:name w:val="WW8Num33z3"/>
    <w:rsid w:val="00B542E7"/>
    <w:rPr>
      <w:rFonts w:ascii="Symbol" w:hAnsi="Symbol"/>
    </w:rPr>
  </w:style>
  <w:style w:type="character" w:customStyle="1" w:styleId="WW8Num35z0">
    <w:name w:val="WW8Num35z0"/>
    <w:rsid w:val="00B542E7"/>
    <w:rPr>
      <w:rFonts w:ascii="Symbol" w:hAnsi="Symbol"/>
      <w:b w:val="0"/>
      <w:i w:val="0"/>
      <w:sz w:val="28"/>
    </w:rPr>
  </w:style>
  <w:style w:type="character" w:customStyle="1" w:styleId="WW8Num35z1">
    <w:name w:val="WW8Num35z1"/>
    <w:rsid w:val="00B542E7"/>
    <w:rPr>
      <w:rFonts w:ascii="Courier New" w:hAnsi="Courier New" w:cs="Courier New"/>
    </w:rPr>
  </w:style>
  <w:style w:type="character" w:customStyle="1" w:styleId="WW8Num35z2">
    <w:name w:val="WW8Num35z2"/>
    <w:rsid w:val="00B542E7"/>
    <w:rPr>
      <w:rFonts w:ascii="Wingdings" w:hAnsi="Wingdings"/>
    </w:rPr>
  </w:style>
  <w:style w:type="character" w:customStyle="1" w:styleId="WW8Num35z3">
    <w:name w:val="WW8Num35z3"/>
    <w:rsid w:val="00B542E7"/>
    <w:rPr>
      <w:rFonts w:ascii="Symbol" w:hAnsi="Symbol"/>
    </w:rPr>
  </w:style>
  <w:style w:type="character" w:customStyle="1" w:styleId="WW8Num36z0">
    <w:name w:val="WW8Num36z0"/>
    <w:rsid w:val="00B542E7"/>
    <w:rPr>
      <w:rFonts w:ascii="Symbol" w:hAnsi="Symbol"/>
      <w:b w:val="0"/>
      <w:i w:val="0"/>
      <w:sz w:val="28"/>
    </w:rPr>
  </w:style>
  <w:style w:type="character" w:customStyle="1" w:styleId="WW8Num36z1">
    <w:name w:val="WW8Num36z1"/>
    <w:rsid w:val="00B542E7"/>
    <w:rPr>
      <w:rFonts w:ascii="Courier New" w:hAnsi="Courier New" w:cs="Courier New"/>
    </w:rPr>
  </w:style>
  <w:style w:type="character" w:customStyle="1" w:styleId="WW8Num36z2">
    <w:name w:val="WW8Num36z2"/>
    <w:rsid w:val="00B542E7"/>
    <w:rPr>
      <w:rFonts w:ascii="Wingdings" w:hAnsi="Wingdings"/>
    </w:rPr>
  </w:style>
  <w:style w:type="character" w:customStyle="1" w:styleId="WW8Num36z3">
    <w:name w:val="WW8Num36z3"/>
    <w:rsid w:val="00B542E7"/>
    <w:rPr>
      <w:rFonts w:ascii="Symbol" w:hAnsi="Symbol"/>
    </w:rPr>
  </w:style>
  <w:style w:type="character" w:customStyle="1" w:styleId="WW8Num40z0">
    <w:name w:val="WW8Num40z0"/>
    <w:rsid w:val="00B542E7"/>
    <w:rPr>
      <w:rFonts w:ascii="Symbol" w:hAnsi="Symbol"/>
      <w:b w:val="0"/>
      <w:i w:val="0"/>
      <w:sz w:val="28"/>
    </w:rPr>
  </w:style>
  <w:style w:type="character" w:customStyle="1" w:styleId="WW8Num40z1">
    <w:name w:val="WW8Num40z1"/>
    <w:rsid w:val="00B542E7"/>
    <w:rPr>
      <w:rFonts w:ascii="Courier New" w:hAnsi="Courier New"/>
    </w:rPr>
  </w:style>
  <w:style w:type="character" w:customStyle="1" w:styleId="WW8Num40z2">
    <w:name w:val="WW8Num40z2"/>
    <w:rsid w:val="00B542E7"/>
    <w:rPr>
      <w:rFonts w:ascii="Wingdings" w:hAnsi="Wingdings"/>
    </w:rPr>
  </w:style>
  <w:style w:type="character" w:customStyle="1" w:styleId="WW8Num40z3">
    <w:name w:val="WW8Num40z3"/>
    <w:rsid w:val="00B542E7"/>
    <w:rPr>
      <w:rFonts w:ascii="Symbol" w:hAnsi="Symbol"/>
    </w:rPr>
  </w:style>
  <w:style w:type="character" w:customStyle="1" w:styleId="WW8Num42z0">
    <w:name w:val="WW8Num42z0"/>
    <w:rsid w:val="00B542E7"/>
    <w:rPr>
      <w:rFonts w:ascii="Symbol" w:hAnsi="Symbol"/>
      <w:b w:val="0"/>
      <w:i w:val="0"/>
      <w:sz w:val="28"/>
    </w:rPr>
  </w:style>
  <w:style w:type="character" w:customStyle="1" w:styleId="WW8Num42z1">
    <w:name w:val="WW8Num42z1"/>
    <w:rsid w:val="00B542E7"/>
    <w:rPr>
      <w:rFonts w:ascii="Courier New" w:hAnsi="Courier New" w:cs="Courier New"/>
    </w:rPr>
  </w:style>
  <w:style w:type="character" w:customStyle="1" w:styleId="WW8Num42z2">
    <w:name w:val="WW8Num42z2"/>
    <w:rsid w:val="00B542E7"/>
    <w:rPr>
      <w:rFonts w:ascii="Wingdings" w:hAnsi="Wingdings"/>
    </w:rPr>
  </w:style>
  <w:style w:type="character" w:customStyle="1" w:styleId="WW8Num42z3">
    <w:name w:val="WW8Num42z3"/>
    <w:rsid w:val="00B542E7"/>
    <w:rPr>
      <w:rFonts w:ascii="Symbol" w:hAnsi="Symbol"/>
    </w:rPr>
  </w:style>
  <w:style w:type="character" w:customStyle="1" w:styleId="WW8Num43z0">
    <w:name w:val="WW8Num43z0"/>
    <w:rsid w:val="00B542E7"/>
    <w:rPr>
      <w:rFonts w:ascii="Symbol" w:hAnsi="Symbol"/>
      <w:b w:val="0"/>
      <w:i w:val="0"/>
      <w:sz w:val="28"/>
    </w:rPr>
  </w:style>
  <w:style w:type="character" w:customStyle="1" w:styleId="WW8Num43z1">
    <w:name w:val="WW8Num43z1"/>
    <w:rsid w:val="00B542E7"/>
    <w:rPr>
      <w:rFonts w:ascii="Courier New" w:hAnsi="Courier New" w:cs="Courier New"/>
    </w:rPr>
  </w:style>
  <w:style w:type="character" w:customStyle="1" w:styleId="WW8Num43z2">
    <w:name w:val="WW8Num43z2"/>
    <w:rsid w:val="00B542E7"/>
    <w:rPr>
      <w:rFonts w:ascii="Wingdings" w:hAnsi="Wingdings"/>
    </w:rPr>
  </w:style>
  <w:style w:type="character" w:customStyle="1" w:styleId="WW8Num43z3">
    <w:name w:val="WW8Num43z3"/>
    <w:rsid w:val="00B542E7"/>
    <w:rPr>
      <w:rFonts w:ascii="Symbol" w:hAnsi="Symbol"/>
    </w:rPr>
  </w:style>
  <w:style w:type="character" w:customStyle="1" w:styleId="WW8Num45z0">
    <w:name w:val="WW8Num45z0"/>
    <w:rsid w:val="00B542E7"/>
    <w:rPr>
      <w:rFonts w:ascii="Symbol" w:hAnsi="Symbol"/>
      <w:b w:val="0"/>
      <w:i w:val="0"/>
      <w:sz w:val="28"/>
    </w:rPr>
  </w:style>
  <w:style w:type="character" w:customStyle="1" w:styleId="WW8Num45z1">
    <w:name w:val="WW8Num45z1"/>
    <w:rsid w:val="00B542E7"/>
    <w:rPr>
      <w:rFonts w:ascii="Courier New" w:hAnsi="Courier New" w:cs="Courier New"/>
    </w:rPr>
  </w:style>
  <w:style w:type="character" w:customStyle="1" w:styleId="WW8Num45z2">
    <w:name w:val="WW8Num45z2"/>
    <w:rsid w:val="00B542E7"/>
    <w:rPr>
      <w:rFonts w:ascii="Wingdings" w:hAnsi="Wingdings"/>
    </w:rPr>
  </w:style>
  <w:style w:type="character" w:customStyle="1" w:styleId="WW8Num45z3">
    <w:name w:val="WW8Num45z3"/>
    <w:rsid w:val="00B542E7"/>
    <w:rPr>
      <w:rFonts w:ascii="Symbol" w:hAnsi="Symbol"/>
    </w:rPr>
  </w:style>
  <w:style w:type="character" w:customStyle="1" w:styleId="1a">
    <w:name w:val="Основной шрифт абзаца1"/>
    <w:rsid w:val="00B542E7"/>
  </w:style>
  <w:style w:type="character" w:styleId="afc">
    <w:name w:val="FollowedHyperlink"/>
    <w:rsid w:val="00B542E7"/>
    <w:rPr>
      <w:color w:val="800080"/>
      <w:u w:val="singl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B542E7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38">
    <w:name w:val="Основной текст с отступом 3 Знак"/>
    <w:rsid w:val="00B542E7"/>
    <w:rPr>
      <w:rFonts w:ascii="Times New Roman" w:eastAsia="Times New Roman" w:hAnsi="Times New Roman" w:cs="Times New Roman"/>
      <w:sz w:val="16"/>
      <w:szCs w:val="16"/>
    </w:rPr>
  </w:style>
  <w:style w:type="paragraph" w:customStyle="1" w:styleId="afd">
    <w:name w:val="Заголовок"/>
    <w:basedOn w:val="a"/>
    <w:next w:val="afe"/>
    <w:rsid w:val="00B542E7"/>
    <w:pPr>
      <w:keepNext/>
      <w:spacing w:before="240" w:after="120" w:line="276" w:lineRule="auto"/>
    </w:pPr>
    <w:rPr>
      <w:rFonts w:ascii="Arial" w:hAnsi="Arial" w:cs="Mangal"/>
      <w:color w:val="auto"/>
      <w:sz w:val="28"/>
      <w:szCs w:val="28"/>
      <w:lang w:eastAsia="ar-SA"/>
    </w:rPr>
  </w:style>
  <w:style w:type="paragraph" w:styleId="afe">
    <w:name w:val="Body Text"/>
    <w:basedOn w:val="a"/>
    <w:link w:val="aff"/>
    <w:rsid w:val="00B542E7"/>
    <w:pPr>
      <w:spacing w:after="120" w:line="276" w:lineRule="auto"/>
    </w:pPr>
    <w:rPr>
      <w:rFonts w:ascii="Calibri" w:eastAsia="Calibri" w:hAnsi="Calibri" w:cs="Calibri"/>
      <w:color w:val="auto"/>
      <w:sz w:val="22"/>
      <w:szCs w:val="22"/>
      <w:lang w:eastAsia="ar-SA"/>
    </w:rPr>
  </w:style>
  <w:style w:type="character" w:customStyle="1" w:styleId="aff">
    <w:name w:val="Основной текст Знак"/>
    <w:basedOn w:val="a0"/>
    <w:link w:val="afe"/>
    <w:rsid w:val="00B542E7"/>
    <w:rPr>
      <w:rFonts w:ascii="Calibri" w:eastAsia="Calibri" w:hAnsi="Calibri" w:cs="Calibri"/>
      <w:sz w:val="22"/>
      <w:szCs w:val="22"/>
      <w:lang w:eastAsia="ar-SA"/>
    </w:rPr>
  </w:style>
  <w:style w:type="paragraph" w:styleId="aff0">
    <w:name w:val="List"/>
    <w:basedOn w:val="afe"/>
    <w:rsid w:val="00B542E7"/>
    <w:rPr>
      <w:rFonts w:ascii="Arial" w:hAnsi="Arial" w:cs="Mangal"/>
    </w:rPr>
  </w:style>
  <w:style w:type="paragraph" w:customStyle="1" w:styleId="1b">
    <w:name w:val="Название1"/>
    <w:basedOn w:val="a"/>
    <w:rsid w:val="00B542E7"/>
    <w:pPr>
      <w:suppressLineNumbers/>
      <w:spacing w:before="120" w:after="120" w:line="276" w:lineRule="auto"/>
    </w:pPr>
    <w:rPr>
      <w:rFonts w:ascii="Arial" w:eastAsia="Calibri" w:hAnsi="Arial" w:cs="Mangal"/>
      <w:i/>
      <w:iCs/>
      <w:color w:val="auto"/>
      <w:sz w:val="20"/>
      <w:lang w:eastAsia="ar-SA"/>
    </w:rPr>
  </w:style>
  <w:style w:type="paragraph" w:customStyle="1" w:styleId="1c">
    <w:name w:val="Указатель1"/>
    <w:basedOn w:val="a"/>
    <w:rsid w:val="00B542E7"/>
    <w:pPr>
      <w:suppressLineNumbers/>
      <w:spacing w:after="200" w:line="276" w:lineRule="auto"/>
    </w:pPr>
    <w:rPr>
      <w:rFonts w:ascii="Arial" w:eastAsia="Calibri" w:hAnsi="Arial" w:cs="Mangal"/>
      <w:color w:val="auto"/>
      <w:sz w:val="22"/>
      <w:szCs w:val="22"/>
      <w:lang w:eastAsia="ar-SA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B542E7"/>
    <w:pPr>
      <w:spacing w:after="120"/>
      <w:ind w:left="280"/>
    </w:pPr>
    <w:rPr>
      <w:rFonts w:ascii="Times New Roman" w:eastAsia="Times New Roman" w:hAnsi="Times New Roman" w:cs="Times New Roman"/>
      <w:color w:val="auto"/>
      <w:lang w:eastAsia="ar-SA"/>
    </w:rPr>
  </w:style>
  <w:style w:type="paragraph" w:customStyle="1" w:styleId="310">
    <w:name w:val="Основной текст с отступом 31"/>
    <w:basedOn w:val="a"/>
    <w:rsid w:val="00B542E7"/>
    <w:pPr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eastAsia="ar-SA"/>
    </w:rPr>
  </w:style>
  <w:style w:type="paragraph" w:customStyle="1" w:styleId="aff1">
    <w:name w:val="Содержимое врезки"/>
    <w:basedOn w:val="afe"/>
    <w:rsid w:val="00B542E7"/>
  </w:style>
  <w:style w:type="paragraph" w:customStyle="1" w:styleId="aff2">
    <w:name w:val="Содержимое таблицы"/>
    <w:basedOn w:val="a"/>
    <w:rsid w:val="00B542E7"/>
    <w:pPr>
      <w:suppressLineNumbers/>
      <w:spacing w:after="200" w:line="276" w:lineRule="auto"/>
    </w:pPr>
    <w:rPr>
      <w:rFonts w:ascii="Calibri" w:eastAsia="Calibri" w:hAnsi="Calibri" w:cs="Calibri"/>
      <w:color w:val="auto"/>
      <w:sz w:val="22"/>
      <w:szCs w:val="22"/>
      <w:lang w:eastAsia="ar-SA"/>
    </w:rPr>
  </w:style>
  <w:style w:type="paragraph" w:customStyle="1" w:styleId="aff3">
    <w:name w:val="Заголовок таблицы"/>
    <w:basedOn w:val="aff2"/>
    <w:rsid w:val="00B542E7"/>
    <w:pPr>
      <w:jc w:val="center"/>
    </w:pPr>
    <w:rPr>
      <w:b/>
      <w:bCs/>
    </w:rPr>
  </w:style>
  <w:style w:type="paragraph" w:styleId="1d">
    <w:name w:val="toc 1"/>
    <w:basedOn w:val="a"/>
    <w:next w:val="a"/>
    <w:autoRedefine/>
    <w:uiPriority w:val="39"/>
    <w:unhideWhenUsed/>
    <w:rsid w:val="00B542E7"/>
    <w:pPr>
      <w:spacing w:after="200" w:line="276" w:lineRule="auto"/>
    </w:pPr>
    <w:rPr>
      <w:rFonts w:ascii="Calibri" w:eastAsia="Calibri" w:hAnsi="Calibri" w:cs="Calibri"/>
      <w:color w:val="auto"/>
      <w:sz w:val="22"/>
      <w:szCs w:val="22"/>
      <w:lang w:eastAsia="ar-SA"/>
    </w:rPr>
  </w:style>
  <w:style w:type="paragraph" w:styleId="2fa">
    <w:name w:val="toc 2"/>
    <w:basedOn w:val="a"/>
    <w:next w:val="a"/>
    <w:autoRedefine/>
    <w:uiPriority w:val="39"/>
    <w:unhideWhenUsed/>
    <w:rsid w:val="00B542E7"/>
    <w:pPr>
      <w:spacing w:after="200" w:line="276" w:lineRule="auto"/>
      <w:ind w:left="220"/>
    </w:pPr>
    <w:rPr>
      <w:rFonts w:ascii="Calibri" w:eastAsia="Calibri" w:hAnsi="Calibri" w:cs="Calibri"/>
      <w:color w:val="auto"/>
      <w:sz w:val="22"/>
      <w:szCs w:val="22"/>
      <w:lang w:eastAsia="ar-SA"/>
    </w:rPr>
  </w:style>
  <w:style w:type="paragraph" w:styleId="39">
    <w:name w:val="toc 3"/>
    <w:basedOn w:val="a"/>
    <w:next w:val="a"/>
    <w:autoRedefine/>
    <w:uiPriority w:val="39"/>
    <w:unhideWhenUsed/>
    <w:rsid w:val="00B542E7"/>
    <w:pPr>
      <w:spacing w:after="200" w:line="276" w:lineRule="auto"/>
      <w:ind w:left="440"/>
    </w:pPr>
    <w:rPr>
      <w:rFonts w:ascii="Calibri" w:eastAsia="Calibri" w:hAnsi="Calibri" w:cs="Calibri"/>
      <w:color w:val="auto"/>
      <w:sz w:val="22"/>
      <w:szCs w:val="22"/>
      <w:lang w:eastAsia="ar-SA"/>
    </w:rPr>
  </w:style>
  <w:style w:type="character" w:customStyle="1" w:styleId="apple-converted-space">
    <w:name w:val="apple-converted-space"/>
    <w:rsid w:val="00B542E7"/>
  </w:style>
  <w:style w:type="character" w:styleId="aff4">
    <w:name w:val="Emphasis"/>
    <w:uiPriority w:val="20"/>
    <w:qFormat/>
    <w:rsid w:val="00B542E7"/>
    <w:rPr>
      <w:i/>
      <w:iCs/>
    </w:rPr>
  </w:style>
  <w:style w:type="paragraph" w:customStyle="1" w:styleId="aff5">
    <w:name w:val="???????"/>
    <w:rsid w:val="00E40B55"/>
    <w:pPr>
      <w:autoSpaceDE w:val="0"/>
      <w:autoSpaceDN w:val="0"/>
      <w:adjustRightInd w:val="0"/>
      <w:spacing w:line="200" w:lineRule="atLeast"/>
    </w:pPr>
    <w:rPr>
      <w:rFonts w:ascii="Mangal" w:eastAsia="Microsoft YaHei" w:hAnsi="Mangal" w:cs="Mangal"/>
      <w:color w:val="FFFFFF"/>
      <w:kern w:val="1"/>
      <w:sz w:val="36"/>
      <w:szCs w:val="36"/>
    </w:rPr>
  </w:style>
  <w:style w:type="paragraph" w:styleId="aff6">
    <w:name w:val="TOC Heading"/>
    <w:basedOn w:val="1"/>
    <w:next w:val="a"/>
    <w:uiPriority w:val="39"/>
    <w:semiHidden/>
    <w:unhideWhenUsed/>
    <w:qFormat/>
    <w:rsid w:val="006D3AEF"/>
    <w:pPr>
      <w:spacing w:line="276" w:lineRule="auto"/>
      <w:outlineLvl w:val="9"/>
    </w:pPr>
    <w:rPr>
      <w:lang w:eastAsia="en-US"/>
    </w:rPr>
  </w:style>
  <w:style w:type="paragraph" w:styleId="aff7">
    <w:name w:val="Subtitle"/>
    <w:basedOn w:val="a"/>
    <w:next w:val="a"/>
    <w:link w:val="aff8"/>
    <w:uiPriority w:val="11"/>
    <w:qFormat/>
    <w:rsid w:val="00E9310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8">
    <w:name w:val="Подзаголовок Знак"/>
    <w:basedOn w:val="a0"/>
    <w:link w:val="aff7"/>
    <w:uiPriority w:val="11"/>
    <w:rsid w:val="00E9310E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table" w:styleId="aff9">
    <w:name w:val="Table Grid"/>
    <w:basedOn w:val="a1"/>
    <w:uiPriority w:val="59"/>
    <w:rsid w:val="00984DE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3pt0pt">
    <w:name w:val="Основной текст (2) + 13 pt;Полужирный;Интервал 0 pt"/>
    <w:basedOn w:val="21"/>
    <w:rsid w:val="00984DE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52D1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6F6A9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F6A9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73A6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6A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F6A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73A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Hyperlink"/>
    <w:basedOn w:val="a0"/>
    <w:rsid w:val="00A052D1"/>
    <w:rPr>
      <w:color w:val="648BCB"/>
      <w:u w:val="single"/>
    </w:rPr>
  </w:style>
  <w:style w:type="character" w:customStyle="1" w:styleId="12">
    <w:name w:val="Заголовок №1 (2)_"/>
    <w:basedOn w:val="a0"/>
    <w:link w:val="120"/>
    <w:rsid w:val="00A052D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paragraph" w:customStyle="1" w:styleId="120">
    <w:name w:val="Заголовок №1 (2)"/>
    <w:basedOn w:val="a"/>
    <w:link w:val="12"/>
    <w:rsid w:val="00A052D1"/>
    <w:pPr>
      <w:shd w:val="clear" w:color="auto" w:fill="FFFFFF"/>
      <w:spacing w:after="1800" w:line="0" w:lineRule="atLeast"/>
      <w:jc w:val="center"/>
      <w:outlineLvl w:val="0"/>
    </w:pPr>
    <w:rPr>
      <w:rFonts w:ascii="Franklin Gothic Heavy" w:eastAsia="Franklin Gothic Heavy" w:hAnsi="Franklin Gothic Heavy" w:cs="Franklin Gothic Heavy"/>
      <w:sz w:val="28"/>
      <w:szCs w:val="28"/>
    </w:rPr>
  </w:style>
  <w:style w:type="character" w:customStyle="1" w:styleId="21">
    <w:name w:val="Основной текст (2)_"/>
    <w:basedOn w:val="a0"/>
    <w:link w:val="22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customStyle="1" w:styleId="22">
    <w:name w:val="Основной текст (2)"/>
    <w:basedOn w:val="a"/>
    <w:link w:val="21"/>
    <w:rsid w:val="00A052D1"/>
    <w:pPr>
      <w:shd w:val="clear" w:color="auto" w:fill="FFFFFF"/>
      <w:spacing w:before="1800" w:after="300" w:line="254" w:lineRule="exact"/>
      <w:ind w:hanging="520"/>
      <w:jc w:val="both"/>
    </w:pPr>
    <w:rPr>
      <w:rFonts w:ascii="Century Schoolbook" w:eastAsia="Century Schoolbook" w:hAnsi="Century Schoolbook" w:cs="Century Schoolbook"/>
      <w:sz w:val="20"/>
      <w:szCs w:val="20"/>
    </w:rPr>
  </w:style>
  <w:style w:type="character" w:customStyle="1" w:styleId="23">
    <w:name w:val="Основной текст (2) + Курсив"/>
    <w:basedOn w:val="21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24">
    <w:name w:val="Заголовок №2_"/>
    <w:basedOn w:val="a0"/>
    <w:link w:val="25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25">
    <w:name w:val="Заголовок №2"/>
    <w:basedOn w:val="a"/>
    <w:link w:val="24"/>
    <w:rsid w:val="00A052D1"/>
    <w:pPr>
      <w:shd w:val="clear" w:color="auto" w:fill="FFFFFF"/>
      <w:spacing w:before="300" w:after="120" w:line="240" w:lineRule="exact"/>
      <w:jc w:val="center"/>
      <w:outlineLvl w:val="1"/>
    </w:pPr>
    <w:rPr>
      <w:rFonts w:ascii="Microsoft Sans Serif" w:eastAsia="Microsoft Sans Serif" w:hAnsi="Microsoft Sans Serif" w:cs="Microsoft Sans Serif"/>
      <w:b/>
      <w:bCs/>
      <w:sz w:val="21"/>
      <w:szCs w:val="21"/>
    </w:rPr>
  </w:style>
  <w:style w:type="character" w:customStyle="1" w:styleId="31">
    <w:name w:val="Основной текст (3)_"/>
    <w:basedOn w:val="a0"/>
    <w:link w:val="32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8"/>
      <w:szCs w:val="8"/>
      <w:lang w:val="en-US"/>
    </w:rPr>
  </w:style>
  <w:style w:type="paragraph" w:customStyle="1" w:styleId="32">
    <w:name w:val="Основной текст (3)"/>
    <w:basedOn w:val="a"/>
    <w:link w:val="31"/>
    <w:rsid w:val="00A052D1"/>
    <w:pPr>
      <w:shd w:val="clear" w:color="auto" w:fill="FFFFFF"/>
      <w:spacing w:after="300" w:line="0" w:lineRule="atLeast"/>
    </w:pPr>
    <w:rPr>
      <w:rFonts w:ascii="Century Schoolbook" w:eastAsia="Century Schoolbook" w:hAnsi="Century Schoolbook" w:cs="Century Schoolbook"/>
      <w:b/>
      <w:bCs/>
      <w:sz w:val="8"/>
      <w:szCs w:val="8"/>
      <w:lang w:val="en-US"/>
    </w:rPr>
  </w:style>
  <w:style w:type="character" w:customStyle="1" w:styleId="26">
    <w:name w:val="Основной текст (2) + Курсив"/>
    <w:basedOn w:val="21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a4">
    <w:name w:val="Колонтитул_"/>
    <w:basedOn w:val="a0"/>
    <w:link w:val="a5"/>
    <w:rsid w:val="00A052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a5">
    <w:name w:val="Колонтитул"/>
    <w:basedOn w:val="a"/>
    <w:link w:val="a4"/>
    <w:rsid w:val="00A052D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MicrosoftSansSerif85pt">
    <w:name w:val="Колонтитул + Microsoft Sans Serif;8;5 pt"/>
    <w:basedOn w:val="a4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7">
    <w:name w:val="Основной текст (2) + Курсив"/>
    <w:basedOn w:val="21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MicrosoftSansSerif85pt0">
    <w:name w:val="Колонтитул + Microsoft Sans Serif;8;5 pt"/>
    <w:basedOn w:val="a4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28">
    <w:name w:val="Основной текст (2) + Курсив"/>
    <w:basedOn w:val="21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6">
    <w:name w:val="Основной текст (6)_"/>
    <w:basedOn w:val="a0"/>
    <w:link w:val="60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20"/>
      <w:sz w:val="17"/>
      <w:szCs w:val="17"/>
    </w:rPr>
  </w:style>
  <w:style w:type="paragraph" w:customStyle="1" w:styleId="60">
    <w:name w:val="Основной текст (6)"/>
    <w:basedOn w:val="a"/>
    <w:link w:val="6"/>
    <w:rsid w:val="00A052D1"/>
    <w:pPr>
      <w:shd w:val="clear" w:color="auto" w:fill="FFFFFF"/>
      <w:spacing w:after="180" w:line="0" w:lineRule="atLeast"/>
    </w:pPr>
    <w:rPr>
      <w:rFonts w:ascii="Century Schoolbook" w:eastAsia="Century Schoolbook" w:hAnsi="Century Schoolbook" w:cs="Century Schoolbook"/>
      <w:b/>
      <w:bCs/>
      <w:smallCaps/>
      <w:spacing w:val="20"/>
      <w:sz w:val="17"/>
      <w:szCs w:val="17"/>
    </w:rPr>
  </w:style>
  <w:style w:type="character" w:customStyle="1" w:styleId="7">
    <w:name w:val="Основной текст (7)_"/>
    <w:basedOn w:val="a0"/>
    <w:link w:val="70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paragraph" w:customStyle="1" w:styleId="70">
    <w:name w:val="Основной текст (7)"/>
    <w:basedOn w:val="a"/>
    <w:link w:val="7"/>
    <w:rsid w:val="00A052D1"/>
    <w:pPr>
      <w:shd w:val="clear" w:color="auto" w:fill="FFFFFF"/>
      <w:spacing w:before="180" w:after="300" w:line="0" w:lineRule="atLeast"/>
      <w:jc w:val="both"/>
    </w:pPr>
    <w:rPr>
      <w:rFonts w:ascii="Microsoft Sans Serif" w:eastAsia="Microsoft Sans Serif" w:hAnsi="Microsoft Sans Serif" w:cs="Microsoft Sans Serif"/>
      <w:sz w:val="17"/>
      <w:szCs w:val="17"/>
    </w:rPr>
  </w:style>
  <w:style w:type="character" w:customStyle="1" w:styleId="71">
    <w:name w:val="Основной текст (7)"/>
    <w:basedOn w:val="7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7120">
    <w:name w:val="Основной текст (7) + Полужирный;Масштаб 120%"/>
    <w:basedOn w:val="7"/>
    <w:rsid w:val="00A052D1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w w:val="120"/>
      <w:sz w:val="17"/>
      <w:szCs w:val="17"/>
    </w:rPr>
  </w:style>
  <w:style w:type="character" w:customStyle="1" w:styleId="5">
    <w:name w:val="Основной текст (5)_"/>
    <w:basedOn w:val="a0"/>
    <w:link w:val="50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50">
    <w:name w:val="Основной текст (5)"/>
    <w:basedOn w:val="a"/>
    <w:link w:val="5"/>
    <w:rsid w:val="00A052D1"/>
    <w:pPr>
      <w:shd w:val="clear" w:color="auto" w:fill="FFFFFF"/>
      <w:spacing w:line="211" w:lineRule="exact"/>
      <w:jc w:val="both"/>
    </w:pPr>
    <w:rPr>
      <w:rFonts w:ascii="Century Schoolbook" w:eastAsia="Century Schoolbook" w:hAnsi="Century Schoolbook" w:cs="Century Schoolbook"/>
      <w:b/>
      <w:bCs/>
      <w:sz w:val="18"/>
      <w:szCs w:val="18"/>
    </w:rPr>
  </w:style>
  <w:style w:type="character" w:customStyle="1" w:styleId="4">
    <w:name w:val="Основной текст (4)_"/>
    <w:basedOn w:val="a0"/>
    <w:link w:val="40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10"/>
      <w:sz w:val="16"/>
      <w:szCs w:val="16"/>
    </w:rPr>
  </w:style>
  <w:style w:type="paragraph" w:customStyle="1" w:styleId="40">
    <w:name w:val="Основной текст (4)"/>
    <w:basedOn w:val="a"/>
    <w:link w:val="4"/>
    <w:rsid w:val="00A052D1"/>
    <w:pPr>
      <w:shd w:val="clear" w:color="auto" w:fill="FFFFFF"/>
      <w:spacing w:line="211" w:lineRule="exact"/>
      <w:jc w:val="both"/>
    </w:pPr>
    <w:rPr>
      <w:rFonts w:ascii="Century Schoolbook" w:eastAsia="Century Schoolbook" w:hAnsi="Century Schoolbook" w:cs="Century Schoolbook"/>
      <w:b/>
      <w:bCs/>
      <w:i/>
      <w:iCs/>
      <w:spacing w:val="-10"/>
      <w:sz w:val="16"/>
      <w:szCs w:val="16"/>
    </w:rPr>
  </w:style>
  <w:style w:type="character" w:customStyle="1" w:styleId="49pt0pt">
    <w:name w:val="Основной текст (4) + 9 pt;Не полужирный;Не курсив;Интервал 0 pt"/>
    <w:basedOn w:val="4"/>
    <w:rsid w:val="00A052D1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8"/>
      <w:szCs w:val="18"/>
    </w:rPr>
  </w:style>
  <w:style w:type="character" w:customStyle="1" w:styleId="a6">
    <w:name w:val="Основной текст_"/>
    <w:basedOn w:val="a0"/>
    <w:link w:val="33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33">
    <w:name w:val="Основной текст3"/>
    <w:basedOn w:val="a"/>
    <w:link w:val="a6"/>
    <w:rsid w:val="00A052D1"/>
    <w:pPr>
      <w:shd w:val="clear" w:color="auto" w:fill="FFFFFF"/>
      <w:spacing w:line="211" w:lineRule="exact"/>
      <w:ind w:hanging="240"/>
      <w:jc w:val="both"/>
    </w:pPr>
    <w:rPr>
      <w:rFonts w:ascii="Century Schoolbook" w:eastAsia="Century Schoolbook" w:hAnsi="Century Schoolbook" w:cs="Century Schoolbook"/>
      <w:sz w:val="18"/>
      <w:szCs w:val="18"/>
    </w:rPr>
  </w:style>
  <w:style w:type="character" w:customStyle="1" w:styleId="a7">
    <w:name w:val="Основной текст + Полужирный"/>
    <w:basedOn w:val="a6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49pt0pt0">
    <w:name w:val="Основной текст (4) + 9 pt;Не курсив;Интервал 0 pt"/>
    <w:basedOn w:val="4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29">
    <w:name w:val="Основной текст (2) + Полужирный"/>
    <w:basedOn w:val="21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2a">
    <w:name w:val="Основной текст (2) + Курсив"/>
    <w:basedOn w:val="21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2b">
    <w:name w:val="Основной текст (2) + Полужирный"/>
    <w:basedOn w:val="21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2c">
    <w:name w:val="Основной текст (2) + Курсив"/>
    <w:basedOn w:val="21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MicrosoftSansSerif85pt1">
    <w:name w:val="Колонтитул + Microsoft Sans Serif;8;5 pt"/>
    <w:basedOn w:val="a4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7"/>
      <w:szCs w:val="17"/>
    </w:rPr>
  </w:style>
  <w:style w:type="character" w:customStyle="1" w:styleId="MicrosoftSansSerif85pt2">
    <w:name w:val="Колонтитул + Microsoft Sans Serif;8;5 pt"/>
    <w:basedOn w:val="a4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7"/>
      <w:szCs w:val="17"/>
      <w:u w:val="single"/>
    </w:rPr>
  </w:style>
  <w:style w:type="character" w:customStyle="1" w:styleId="8">
    <w:name w:val="Основной текст (8)_"/>
    <w:basedOn w:val="a0"/>
    <w:link w:val="80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customStyle="1" w:styleId="80">
    <w:name w:val="Основной текст (8)"/>
    <w:basedOn w:val="a"/>
    <w:link w:val="8"/>
    <w:rsid w:val="00A052D1"/>
    <w:pPr>
      <w:shd w:val="clear" w:color="auto" w:fill="FFFFFF"/>
      <w:spacing w:before="60" w:line="250" w:lineRule="exact"/>
      <w:ind w:hanging="240"/>
      <w:jc w:val="both"/>
    </w:pPr>
    <w:rPr>
      <w:rFonts w:ascii="Century Schoolbook" w:eastAsia="Century Schoolbook" w:hAnsi="Century Schoolbook" w:cs="Century Schoolbook"/>
      <w:i/>
      <w:iCs/>
      <w:sz w:val="20"/>
      <w:szCs w:val="20"/>
    </w:rPr>
  </w:style>
  <w:style w:type="character" w:customStyle="1" w:styleId="81">
    <w:name w:val="Основной текст (8) + Не курсив"/>
    <w:basedOn w:val="8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20pt">
    <w:name w:val="Основной текст (2) + Полужирный;Курсив;Интервал 0 pt"/>
    <w:basedOn w:val="21"/>
    <w:rsid w:val="00A052D1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-10"/>
      <w:sz w:val="20"/>
      <w:szCs w:val="20"/>
    </w:rPr>
  </w:style>
  <w:style w:type="character" w:customStyle="1" w:styleId="2d">
    <w:name w:val="Основной текст (2) + Курсив"/>
    <w:basedOn w:val="21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9">
    <w:name w:val="Основной текст (9)_"/>
    <w:basedOn w:val="a0"/>
    <w:link w:val="90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customStyle="1" w:styleId="90">
    <w:name w:val="Основной текст (9)"/>
    <w:basedOn w:val="a"/>
    <w:link w:val="9"/>
    <w:rsid w:val="00A052D1"/>
    <w:pPr>
      <w:shd w:val="clear" w:color="auto" w:fill="FFFFFF"/>
      <w:spacing w:line="240" w:lineRule="exact"/>
      <w:ind w:hanging="240"/>
      <w:jc w:val="both"/>
    </w:pPr>
    <w:rPr>
      <w:rFonts w:ascii="Century Schoolbook" w:eastAsia="Century Schoolbook" w:hAnsi="Century Schoolbook" w:cs="Century Schoolbook"/>
      <w:b/>
      <w:bCs/>
      <w:sz w:val="20"/>
      <w:szCs w:val="20"/>
    </w:rPr>
  </w:style>
  <w:style w:type="character" w:customStyle="1" w:styleId="90pt">
    <w:name w:val="Основной текст (9) + Курсив;Интервал 0 pt"/>
    <w:basedOn w:val="9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-10"/>
      <w:sz w:val="20"/>
      <w:szCs w:val="20"/>
    </w:rPr>
  </w:style>
  <w:style w:type="character" w:customStyle="1" w:styleId="91">
    <w:name w:val="Основной текст (9) + Не полужирный"/>
    <w:basedOn w:val="9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2e">
    <w:name w:val="Основной текст (2) + Полужирный"/>
    <w:basedOn w:val="21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2f">
    <w:name w:val="Подпись к картинке (2)_"/>
    <w:basedOn w:val="a0"/>
    <w:link w:val="2f0"/>
    <w:rsid w:val="00A052D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customStyle="1" w:styleId="2f0">
    <w:name w:val="Подпись к картинке (2)"/>
    <w:basedOn w:val="a"/>
    <w:link w:val="2f"/>
    <w:rsid w:val="00A052D1"/>
    <w:pPr>
      <w:shd w:val="clear" w:color="auto" w:fill="FFFFFF"/>
      <w:spacing w:line="178" w:lineRule="exact"/>
      <w:jc w:val="center"/>
    </w:pPr>
    <w:rPr>
      <w:rFonts w:ascii="Franklin Gothic Heavy" w:eastAsia="Franklin Gothic Heavy" w:hAnsi="Franklin Gothic Heavy" w:cs="Franklin Gothic Heavy"/>
      <w:sz w:val="16"/>
      <w:szCs w:val="16"/>
    </w:rPr>
  </w:style>
  <w:style w:type="character" w:customStyle="1" w:styleId="a8">
    <w:name w:val="Подпись к картинке_"/>
    <w:basedOn w:val="a0"/>
    <w:link w:val="a9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a9">
    <w:name w:val="Подпись к картинке"/>
    <w:basedOn w:val="a"/>
    <w:link w:val="a8"/>
    <w:rsid w:val="00A052D1"/>
    <w:pPr>
      <w:shd w:val="clear" w:color="auto" w:fill="FFFFFF"/>
      <w:spacing w:line="178" w:lineRule="exact"/>
      <w:jc w:val="center"/>
    </w:pPr>
    <w:rPr>
      <w:rFonts w:ascii="Microsoft Sans Serif" w:eastAsia="Microsoft Sans Serif" w:hAnsi="Microsoft Sans Serif" w:cs="Microsoft Sans Serif"/>
      <w:sz w:val="15"/>
      <w:szCs w:val="15"/>
    </w:rPr>
  </w:style>
  <w:style w:type="character" w:customStyle="1" w:styleId="100">
    <w:name w:val="Основной текст (10)_"/>
    <w:basedOn w:val="a0"/>
    <w:link w:val="101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101">
    <w:name w:val="Основной текст (10)"/>
    <w:basedOn w:val="a"/>
    <w:link w:val="100"/>
    <w:rsid w:val="00A052D1"/>
    <w:pPr>
      <w:shd w:val="clear" w:color="auto" w:fill="FFFFFF"/>
      <w:spacing w:before="240" w:after="120" w:line="245" w:lineRule="exact"/>
      <w:jc w:val="center"/>
    </w:pPr>
    <w:rPr>
      <w:rFonts w:ascii="Microsoft Sans Serif" w:eastAsia="Microsoft Sans Serif" w:hAnsi="Microsoft Sans Serif" w:cs="Microsoft Sans Serif"/>
      <w:b/>
      <w:bCs/>
      <w:sz w:val="21"/>
      <w:szCs w:val="21"/>
    </w:rPr>
  </w:style>
  <w:style w:type="character" w:customStyle="1" w:styleId="2f1">
    <w:name w:val="Основной текст (2) + Курсив"/>
    <w:basedOn w:val="21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2f2">
    <w:name w:val="Основной текст (2) + Курсив"/>
    <w:basedOn w:val="21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2f3">
    <w:name w:val="Основной текст (2)"/>
    <w:basedOn w:val="21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1">
    <w:name w:val="Основной текст (11)_"/>
    <w:basedOn w:val="a0"/>
    <w:link w:val="110"/>
    <w:rsid w:val="00A052D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110">
    <w:name w:val="Основной текст (11)"/>
    <w:basedOn w:val="a"/>
    <w:link w:val="11"/>
    <w:rsid w:val="00A052D1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20"/>
      <w:szCs w:val="20"/>
    </w:rPr>
  </w:style>
  <w:style w:type="character" w:customStyle="1" w:styleId="121">
    <w:name w:val="Основной текст (12)_"/>
    <w:basedOn w:val="a0"/>
    <w:link w:val="122"/>
    <w:rsid w:val="00A052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122">
    <w:name w:val="Основной текст (12)"/>
    <w:basedOn w:val="a"/>
    <w:link w:val="121"/>
    <w:rsid w:val="00A052D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f4">
    <w:name w:val="Подпись к таблице (2)_"/>
    <w:basedOn w:val="a0"/>
    <w:link w:val="2f5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paragraph" w:customStyle="1" w:styleId="2f5">
    <w:name w:val="Подпись к таблице (2)"/>
    <w:basedOn w:val="a"/>
    <w:link w:val="2f4"/>
    <w:rsid w:val="00A052D1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2"/>
      <w:szCs w:val="12"/>
    </w:rPr>
  </w:style>
  <w:style w:type="character" w:customStyle="1" w:styleId="13">
    <w:name w:val="Основной текст (13)_"/>
    <w:basedOn w:val="a0"/>
    <w:link w:val="130"/>
    <w:rsid w:val="00A052D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130">
    <w:name w:val="Основной текст (13)"/>
    <w:basedOn w:val="a"/>
    <w:link w:val="13"/>
    <w:rsid w:val="00A052D1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20"/>
      <w:szCs w:val="20"/>
    </w:rPr>
  </w:style>
  <w:style w:type="character" w:customStyle="1" w:styleId="510pt">
    <w:name w:val="Основной текст (5) + 10 pt;Не полужирный"/>
    <w:basedOn w:val="5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14">
    <w:name w:val="Основной текст (14)_"/>
    <w:basedOn w:val="a0"/>
    <w:link w:val="140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140">
    <w:name w:val="Основной текст (14)"/>
    <w:basedOn w:val="a"/>
    <w:link w:val="14"/>
    <w:rsid w:val="00A052D1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19"/>
      <w:szCs w:val="19"/>
    </w:rPr>
  </w:style>
  <w:style w:type="character" w:customStyle="1" w:styleId="15">
    <w:name w:val="Основной текст (15)_"/>
    <w:basedOn w:val="a0"/>
    <w:link w:val="150"/>
    <w:rsid w:val="00A052D1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3"/>
      <w:szCs w:val="23"/>
    </w:rPr>
  </w:style>
  <w:style w:type="paragraph" w:customStyle="1" w:styleId="150">
    <w:name w:val="Основной текст (15)"/>
    <w:basedOn w:val="a"/>
    <w:link w:val="15"/>
    <w:rsid w:val="00A052D1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23"/>
      <w:szCs w:val="23"/>
    </w:rPr>
  </w:style>
  <w:style w:type="character" w:customStyle="1" w:styleId="595pt">
    <w:name w:val="Основной текст (5) + 9;5 pt"/>
    <w:basedOn w:val="5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2f6">
    <w:name w:val="Основной текст (2) + Полужирный"/>
    <w:basedOn w:val="21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2f7">
    <w:name w:val="Основной текст (2) + Полужирный"/>
    <w:basedOn w:val="21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aa">
    <w:name w:val="Подпись к таблице_"/>
    <w:basedOn w:val="a0"/>
    <w:link w:val="ab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customStyle="1" w:styleId="ab">
    <w:name w:val="Подпись к таблице"/>
    <w:basedOn w:val="a"/>
    <w:link w:val="aa"/>
    <w:rsid w:val="00A052D1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b/>
      <w:bCs/>
      <w:sz w:val="21"/>
      <w:szCs w:val="21"/>
    </w:rPr>
  </w:style>
  <w:style w:type="character" w:customStyle="1" w:styleId="51">
    <w:name w:val="Основной текст (5) + Не полужирный"/>
    <w:basedOn w:val="5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16">
    <w:name w:val="Основной текст (16)_"/>
    <w:basedOn w:val="a0"/>
    <w:link w:val="160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160">
    <w:name w:val="Основной текст (16)"/>
    <w:basedOn w:val="a"/>
    <w:link w:val="16"/>
    <w:rsid w:val="00A052D1"/>
    <w:pPr>
      <w:shd w:val="clear" w:color="auto" w:fill="FFFFFF"/>
      <w:spacing w:after="180" w:line="0" w:lineRule="atLeast"/>
    </w:pPr>
    <w:rPr>
      <w:rFonts w:ascii="Microsoft Sans Serif" w:eastAsia="Microsoft Sans Serif" w:hAnsi="Microsoft Sans Serif" w:cs="Microsoft Sans Serif"/>
      <w:b/>
      <w:bCs/>
      <w:sz w:val="19"/>
      <w:szCs w:val="19"/>
    </w:rPr>
  </w:style>
  <w:style w:type="character" w:customStyle="1" w:styleId="16105pt">
    <w:name w:val="Основной текст (16) + 10;5 pt"/>
    <w:basedOn w:val="16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52">
    <w:name w:val="Основной текст (5) + Не полужирный"/>
    <w:basedOn w:val="5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ac">
    <w:name w:val="Основной текст + Полужирный"/>
    <w:basedOn w:val="a6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53">
    <w:name w:val="Основной текст (5) + Не полужирный"/>
    <w:basedOn w:val="5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54">
    <w:name w:val="Основной текст (5) + Не полужирный"/>
    <w:basedOn w:val="5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MicrosoftSansSerif8pt">
    <w:name w:val="Колонтитул + Microsoft Sans Serif;8 pt"/>
    <w:basedOn w:val="a4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MicrosoftSansSerif8pt0">
    <w:name w:val="Колонтитул + Microsoft Sans Serif;8 pt"/>
    <w:basedOn w:val="a4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16"/>
      <w:szCs w:val="16"/>
      <w:u w:val="single"/>
    </w:rPr>
  </w:style>
  <w:style w:type="character" w:customStyle="1" w:styleId="2MicrosoftSansSerif95pt">
    <w:name w:val="Основной текст (2) + Microsoft Sans Serif;9;5 pt;Полужирный"/>
    <w:basedOn w:val="21"/>
    <w:rsid w:val="00A052D1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17">
    <w:name w:val="Заголовок №1_"/>
    <w:basedOn w:val="a0"/>
    <w:link w:val="18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18">
    <w:name w:val="Заголовок №1"/>
    <w:basedOn w:val="a"/>
    <w:link w:val="17"/>
    <w:rsid w:val="00A052D1"/>
    <w:pPr>
      <w:shd w:val="clear" w:color="auto" w:fill="FFFFFF"/>
      <w:spacing w:after="420" w:line="0" w:lineRule="atLeast"/>
      <w:jc w:val="center"/>
      <w:outlineLvl w:val="0"/>
    </w:pPr>
    <w:rPr>
      <w:rFonts w:ascii="Microsoft Sans Serif" w:eastAsia="Microsoft Sans Serif" w:hAnsi="Microsoft Sans Serif" w:cs="Microsoft Sans Serif"/>
      <w:b/>
      <w:bCs/>
      <w:sz w:val="27"/>
      <w:szCs w:val="27"/>
    </w:rPr>
  </w:style>
  <w:style w:type="character" w:customStyle="1" w:styleId="ad">
    <w:name w:val="Основной текст + Полужирный"/>
    <w:basedOn w:val="a6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19">
    <w:name w:val="Основной текст1"/>
    <w:basedOn w:val="a6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55">
    <w:name w:val="Основной текст (5)"/>
    <w:basedOn w:val="5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ae">
    <w:name w:val="Основной текст + Полужирный"/>
    <w:basedOn w:val="a6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170">
    <w:name w:val="Основной текст (17)_"/>
    <w:basedOn w:val="a0"/>
    <w:link w:val="171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7"/>
      <w:szCs w:val="27"/>
    </w:rPr>
  </w:style>
  <w:style w:type="paragraph" w:customStyle="1" w:styleId="171">
    <w:name w:val="Основной текст (17)"/>
    <w:basedOn w:val="a"/>
    <w:link w:val="170"/>
    <w:rsid w:val="00A052D1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i/>
      <w:iCs/>
      <w:sz w:val="27"/>
      <w:szCs w:val="27"/>
    </w:rPr>
  </w:style>
  <w:style w:type="character" w:customStyle="1" w:styleId="56">
    <w:name w:val="Основной текст (5) + Не полужирный"/>
    <w:basedOn w:val="5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2f8">
    <w:name w:val="Основной текст2"/>
    <w:basedOn w:val="a6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180">
    <w:name w:val="Основной текст (18)_"/>
    <w:basedOn w:val="a0"/>
    <w:link w:val="181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7"/>
      <w:szCs w:val="27"/>
    </w:rPr>
  </w:style>
  <w:style w:type="paragraph" w:customStyle="1" w:styleId="181">
    <w:name w:val="Основной текст (18)"/>
    <w:basedOn w:val="a"/>
    <w:link w:val="180"/>
    <w:rsid w:val="00A052D1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sz w:val="27"/>
      <w:szCs w:val="27"/>
    </w:rPr>
  </w:style>
  <w:style w:type="character" w:customStyle="1" w:styleId="190">
    <w:name w:val="Основной текст (19)_"/>
    <w:basedOn w:val="a0"/>
    <w:link w:val="191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customStyle="1" w:styleId="191">
    <w:name w:val="Основной текст (19)"/>
    <w:basedOn w:val="a"/>
    <w:link w:val="190"/>
    <w:rsid w:val="00A052D1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16"/>
      <w:szCs w:val="16"/>
    </w:rPr>
  </w:style>
  <w:style w:type="character" w:customStyle="1" w:styleId="199pt">
    <w:name w:val="Основной текст (19) + 9 pt;Не полужирный"/>
    <w:basedOn w:val="190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8pt">
    <w:name w:val="Основной текст + 8 pt;Полужирный"/>
    <w:basedOn w:val="a6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6"/>
      <w:szCs w:val="16"/>
    </w:rPr>
  </w:style>
  <w:style w:type="character" w:customStyle="1" w:styleId="49pt0pt1">
    <w:name w:val="Основной текст (4) + 9 pt;Не курсив;Интервал 0 pt"/>
    <w:basedOn w:val="4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8"/>
      <w:szCs w:val="18"/>
    </w:rPr>
  </w:style>
  <w:style w:type="character" w:customStyle="1" w:styleId="58pt">
    <w:name w:val="Основной текст (5) + 8 pt"/>
    <w:basedOn w:val="5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8pt0pt">
    <w:name w:val="Основной текст (5) + 8 pt;Курсив;Интервал 0 pt"/>
    <w:basedOn w:val="5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-10"/>
      <w:sz w:val="16"/>
      <w:szCs w:val="16"/>
    </w:rPr>
  </w:style>
  <w:style w:type="character" w:customStyle="1" w:styleId="57">
    <w:name w:val="Основной текст (5) + Не полужирный"/>
    <w:basedOn w:val="5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34">
    <w:name w:val="Подпись к таблице (3)_"/>
    <w:basedOn w:val="a0"/>
    <w:link w:val="35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35">
    <w:name w:val="Подпись к таблице (3)"/>
    <w:basedOn w:val="a"/>
    <w:link w:val="34"/>
    <w:rsid w:val="00A052D1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19"/>
      <w:szCs w:val="19"/>
    </w:rPr>
  </w:style>
  <w:style w:type="character" w:customStyle="1" w:styleId="199pt0">
    <w:name w:val="Основной текст (19) + 9 pt"/>
    <w:basedOn w:val="190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410pt">
    <w:name w:val="Основной текст (14) + 10 pt;Не полужирный"/>
    <w:basedOn w:val="14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199pt1">
    <w:name w:val="Основной текст (19) + 9 pt;Не полужирный"/>
    <w:basedOn w:val="190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58">
    <w:name w:val="Основной текст (5) + Не полужирный"/>
    <w:basedOn w:val="5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200">
    <w:name w:val="Основной текст (20)_"/>
    <w:basedOn w:val="a0"/>
    <w:link w:val="201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customStyle="1" w:styleId="201">
    <w:name w:val="Основной текст (20)"/>
    <w:basedOn w:val="a"/>
    <w:link w:val="200"/>
    <w:rsid w:val="00A052D1"/>
    <w:pPr>
      <w:shd w:val="clear" w:color="auto" w:fill="FFFFFF"/>
      <w:spacing w:after="60" w:line="0" w:lineRule="atLeast"/>
      <w:jc w:val="both"/>
    </w:pPr>
    <w:rPr>
      <w:rFonts w:ascii="Century Schoolbook" w:eastAsia="Century Schoolbook" w:hAnsi="Century Schoolbook" w:cs="Century Schoolbook"/>
      <w:b/>
      <w:bCs/>
      <w:sz w:val="16"/>
      <w:szCs w:val="16"/>
    </w:rPr>
  </w:style>
  <w:style w:type="character" w:customStyle="1" w:styleId="210">
    <w:name w:val="Основной текст (21)_"/>
    <w:basedOn w:val="a0"/>
    <w:link w:val="211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211">
    <w:name w:val="Основной текст (21)"/>
    <w:basedOn w:val="a"/>
    <w:link w:val="210"/>
    <w:rsid w:val="00A052D1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b/>
      <w:bCs/>
      <w:sz w:val="23"/>
      <w:szCs w:val="23"/>
    </w:rPr>
  </w:style>
  <w:style w:type="character" w:customStyle="1" w:styleId="141pt">
    <w:name w:val="Основной текст (14) + Интервал 1 pt"/>
    <w:basedOn w:val="14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20"/>
      <w:sz w:val="19"/>
      <w:szCs w:val="19"/>
    </w:rPr>
  </w:style>
  <w:style w:type="character" w:customStyle="1" w:styleId="199pt2">
    <w:name w:val="Основной текст (19) + 9 pt"/>
    <w:basedOn w:val="190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20">
    <w:name w:val="Основной текст (22)_"/>
    <w:basedOn w:val="a0"/>
    <w:link w:val="221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customStyle="1" w:styleId="221">
    <w:name w:val="Основной текст (22)"/>
    <w:basedOn w:val="a"/>
    <w:link w:val="220"/>
    <w:rsid w:val="00A052D1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b/>
      <w:bCs/>
      <w:sz w:val="16"/>
      <w:szCs w:val="16"/>
    </w:rPr>
  </w:style>
  <w:style w:type="character" w:customStyle="1" w:styleId="229pt">
    <w:name w:val="Основной текст (22) + 9 pt"/>
    <w:basedOn w:val="220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0pt0pt">
    <w:name w:val="Основной текст + 10 pt;Полужирный;Курсив;Интервал 0 pt"/>
    <w:basedOn w:val="a6"/>
    <w:rsid w:val="00A052D1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-10"/>
      <w:sz w:val="20"/>
      <w:szCs w:val="20"/>
    </w:rPr>
  </w:style>
  <w:style w:type="character" w:customStyle="1" w:styleId="230">
    <w:name w:val="Основной текст (23)_"/>
    <w:basedOn w:val="a0"/>
    <w:link w:val="231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-10"/>
      <w:sz w:val="20"/>
      <w:szCs w:val="20"/>
    </w:rPr>
  </w:style>
  <w:style w:type="paragraph" w:customStyle="1" w:styleId="231">
    <w:name w:val="Основной текст (23)"/>
    <w:basedOn w:val="a"/>
    <w:link w:val="230"/>
    <w:rsid w:val="00A052D1"/>
    <w:pPr>
      <w:shd w:val="clear" w:color="auto" w:fill="FFFFFF"/>
      <w:spacing w:line="91" w:lineRule="exact"/>
      <w:jc w:val="both"/>
    </w:pPr>
    <w:rPr>
      <w:rFonts w:ascii="Century Schoolbook" w:eastAsia="Century Schoolbook" w:hAnsi="Century Schoolbook" w:cs="Century Schoolbook"/>
      <w:b/>
      <w:bCs/>
      <w:i/>
      <w:iCs/>
      <w:spacing w:val="-10"/>
      <w:sz w:val="20"/>
      <w:szCs w:val="20"/>
    </w:rPr>
  </w:style>
  <w:style w:type="character" w:customStyle="1" w:styleId="af">
    <w:name w:val="Основной текст + Полужирный"/>
    <w:basedOn w:val="a6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199pt3">
    <w:name w:val="Основной текст (19) + 9 pt"/>
    <w:basedOn w:val="190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29pt0">
    <w:name w:val="Основной текст (22) + 9 pt"/>
    <w:basedOn w:val="220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40">
    <w:name w:val="Основной текст (24)_"/>
    <w:basedOn w:val="a0"/>
    <w:link w:val="241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8"/>
      <w:szCs w:val="28"/>
    </w:rPr>
  </w:style>
  <w:style w:type="paragraph" w:customStyle="1" w:styleId="241">
    <w:name w:val="Основной текст (24)"/>
    <w:basedOn w:val="a"/>
    <w:link w:val="240"/>
    <w:rsid w:val="00A052D1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sz w:val="28"/>
      <w:szCs w:val="28"/>
    </w:rPr>
  </w:style>
  <w:style w:type="character" w:customStyle="1" w:styleId="10pt">
    <w:name w:val="Основной текст + 10 pt"/>
    <w:basedOn w:val="a6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0pt0">
    <w:name w:val="Основной текст + 10 pt;Курсив"/>
    <w:basedOn w:val="a6"/>
    <w:rsid w:val="00A052D1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199pt4">
    <w:name w:val="Основной текст (19) + 9 pt;Не полужирный"/>
    <w:basedOn w:val="190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250">
    <w:name w:val="Основной текст (25)_"/>
    <w:basedOn w:val="a0"/>
    <w:link w:val="251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8"/>
      <w:szCs w:val="28"/>
    </w:rPr>
  </w:style>
  <w:style w:type="paragraph" w:customStyle="1" w:styleId="251">
    <w:name w:val="Основной текст (25)"/>
    <w:basedOn w:val="a"/>
    <w:link w:val="250"/>
    <w:rsid w:val="00A052D1"/>
    <w:pPr>
      <w:shd w:val="clear" w:color="auto" w:fill="FFFFFF"/>
      <w:spacing w:after="300" w:line="0" w:lineRule="atLeast"/>
      <w:jc w:val="both"/>
    </w:pPr>
    <w:rPr>
      <w:rFonts w:ascii="Century Schoolbook" w:eastAsia="Century Schoolbook" w:hAnsi="Century Schoolbook" w:cs="Century Schoolbook"/>
      <w:sz w:val="28"/>
      <w:szCs w:val="28"/>
    </w:rPr>
  </w:style>
  <w:style w:type="character" w:customStyle="1" w:styleId="19FranklinGothicHeavy11pt">
    <w:name w:val="Основной текст (19) + Franklin Gothic Heavy;11 pt;Не полужирный"/>
    <w:basedOn w:val="190"/>
    <w:rsid w:val="00A052D1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260">
    <w:name w:val="Основной текст (26)_"/>
    <w:basedOn w:val="a0"/>
    <w:link w:val="261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6"/>
      <w:szCs w:val="16"/>
    </w:rPr>
  </w:style>
  <w:style w:type="paragraph" w:customStyle="1" w:styleId="261">
    <w:name w:val="Основной текст (26)"/>
    <w:basedOn w:val="a"/>
    <w:link w:val="260"/>
    <w:rsid w:val="00A052D1"/>
    <w:pPr>
      <w:shd w:val="clear" w:color="auto" w:fill="FFFFFF"/>
      <w:spacing w:line="0" w:lineRule="atLeast"/>
      <w:jc w:val="both"/>
    </w:pPr>
    <w:rPr>
      <w:rFonts w:ascii="Century Schoolbook" w:eastAsia="Century Schoolbook" w:hAnsi="Century Schoolbook" w:cs="Century Schoolbook"/>
      <w:sz w:val="16"/>
      <w:szCs w:val="16"/>
    </w:rPr>
  </w:style>
  <w:style w:type="character" w:customStyle="1" w:styleId="270">
    <w:name w:val="Основной текст (27)_"/>
    <w:basedOn w:val="a0"/>
    <w:link w:val="271"/>
    <w:rsid w:val="00A052D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271">
    <w:name w:val="Основной текст (27)"/>
    <w:basedOn w:val="a"/>
    <w:link w:val="270"/>
    <w:rsid w:val="00A052D1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sz w:val="22"/>
      <w:szCs w:val="22"/>
    </w:rPr>
  </w:style>
  <w:style w:type="character" w:customStyle="1" w:styleId="1985pt1pt">
    <w:name w:val="Основной текст (19) + 8;5 pt;Малые прописные;Интервал 1 pt"/>
    <w:basedOn w:val="190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/>
      <w:strike w:val="0"/>
      <w:spacing w:val="20"/>
      <w:sz w:val="17"/>
      <w:szCs w:val="17"/>
    </w:rPr>
  </w:style>
  <w:style w:type="character" w:customStyle="1" w:styleId="85pt1pt">
    <w:name w:val="Основной текст + 8;5 pt;Полужирный;Малые прописные;Интервал 1 pt"/>
    <w:basedOn w:val="a6"/>
    <w:rsid w:val="00A052D1"/>
    <w:rPr>
      <w:rFonts w:ascii="Century Schoolbook" w:eastAsia="Century Schoolbook" w:hAnsi="Century Schoolbook" w:cs="Century Schoolbook"/>
      <w:b/>
      <w:bCs/>
      <w:i w:val="0"/>
      <w:iCs w:val="0"/>
      <w:smallCaps/>
      <w:strike w:val="0"/>
      <w:spacing w:val="20"/>
      <w:sz w:val="17"/>
      <w:szCs w:val="17"/>
    </w:rPr>
  </w:style>
  <w:style w:type="character" w:customStyle="1" w:styleId="59">
    <w:name w:val="Основной текст (5) + Не полужирный"/>
    <w:basedOn w:val="5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199pt5">
    <w:name w:val="Основной текст (19) + 9 pt;Не полужирный"/>
    <w:basedOn w:val="190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CenturySchoolbook335pt">
    <w:name w:val="Колонтитул + Century Schoolbook;33;5 pt"/>
    <w:basedOn w:val="a4"/>
    <w:rsid w:val="00A052D1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67"/>
      <w:szCs w:val="67"/>
    </w:rPr>
  </w:style>
  <w:style w:type="character" w:customStyle="1" w:styleId="280">
    <w:name w:val="Основной текст (28)_"/>
    <w:basedOn w:val="a0"/>
    <w:link w:val="281"/>
    <w:rsid w:val="00A052D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281">
    <w:name w:val="Основной текст (28)"/>
    <w:basedOn w:val="a"/>
    <w:link w:val="280"/>
    <w:rsid w:val="00A052D1"/>
    <w:pPr>
      <w:shd w:val="clear" w:color="auto" w:fill="FFFFFF"/>
      <w:spacing w:before="180" w:after="180" w:line="0" w:lineRule="atLeast"/>
    </w:pPr>
    <w:rPr>
      <w:rFonts w:ascii="Microsoft Sans Serif" w:eastAsia="Microsoft Sans Serif" w:hAnsi="Microsoft Sans Serif" w:cs="Microsoft Sans Serif"/>
      <w:b/>
      <w:bCs/>
      <w:sz w:val="20"/>
      <w:szCs w:val="20"/>
    </w:rPr>
  </w:style>
  <w:style w:type="character" w:customStyle="1" w:styleId="199pt6">
    <w:name w:val="Основной текст (19) + 9 pt;Не полужирный"/>
    <w:basedOn w:val="190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5a">
    <w:name w:val="Основной текст (5) + Не полужирный"/>
    <w:basedOn w:val="5"/>
    <w:rsid w:val="00A052D1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2f9">
    <w:name w:val="Основной текст (2) + Не полужирный"/>
    <w:basedOn w:val="21"/>
    <w:rsid w:val="00866805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Arial9pt">
    <w:name w:val="Колонтитул + Arial;9 pt;Полужирный"/>
    <w:basedOn w:val="a4"/>
    <w:rsid w:val="00866805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Arial9pt0">
    <w:name w:val="Колонтитул + Arial;9 pt"/>
    <w:basedOn w:val="a4"/>
    <w:rsid w:val="0086680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6">
    <w:name w:val="Заголовок №3_"/>
    <w:basedOn w:val="a0"/>
    <w:rsid w:val="0086680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5Arial">
    <w:name w:val="Основной текст (5) + Arial"/>
    <w:basedOn w:val="5"/>
    <w:rsid w:val="00866805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085pt">
    <w:name w:val="Основной текст (10) + 8;5 pt;Не малые прописные"/>
    <w:basedOn w:val="100"/>
    <w:rsid w:val="00866805"/>
    <w:rPr>
      <w:rFonts w:ascii="Bookman Old Style" w:eastAsia="Bookman Old Style" w:hAnsi="Bookman Old Style" w:cs="Bookman Old Style"/>
      <w:b w:val="0"/>
      <w:bCs w:val="0"/>
      <w:i w:val="0"/>
      <w:iCs w:val="0"/>
      <w:smallCaps/>
      <w:strike w:val="0"/>
      <w:spacing w:val="0"/>
      <w:sz w:val="17"/>
      <w:szCs w:val="17"/>
    </w:rPr>
  </w:style>
  <w:style w:type="character" w:customStyle="1" w:styleId="1485pt0pt">
    <w:name w:val="Основной текст (14) + 8;5 pt;Не курсив;Интервал 0 pt"/>
    <w:basedOn w:val="14"/>
    <w:rsid w:val="00866805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585pt">
    <w:name w:val="Основной текст (5) + 8;5 pt;Не полужирный"/>
    <w:basedOn w:val="5"/>
    <w:rsid w:val="00866805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6pt">
    <w:name w:val="Основной текст + 6 pt;Полужирный;Малые прописные"/>
    <w:basedOn w:val="a6"/>
    <w:rsid w:val="00866805"/>
    <w:rPr>
      <w:rFonts w:ascii="Bookman Old Style" w:eastAsia="Bookman Old Style" w:hAnsi="Bookman Old Style" w:cs="Bookman Old Style"/>
      <w:b/>
      <w:bCs/>
      <w:i w:val="0"/>
      <w:iCs w:val="0"/>
      <w:smallCaps/>
      <w:strike w:val="0"/>
      <w:spacing w:val="0"/>
      <w:sz w:val="12"/>
      <w:szCs w:val="12"/>
    </w:rPr>
  </w:style>
  <w:style w:type="character" w:customStyle="1" w:styleId="10Arial75pt">
    <w:name w:val="Основной текст (10) + Arial;7;5 pt;Не полужирный;Курсив;Не малые прописные"/>
    <w:basedOn w:val="100"/>
    <w:rsid w:val="00866805"/>
    <w:rPr>
      <w:rFonts w:ascii="Arial" w:eastAsia="Arial" w:hAnsi="Arial" w:cs="Arial"/>
      <w:b/>
      <w:bCs/>
      <w:i/>
      <w:iCs/>
      <w:smallCaps/>
      <w:strike w:val="0"/>
      <w:spacing w:val="0"/>
      <w:sz w:val="15"/>
      <w:szCs w:val="15"/>
    </w:rPr>
  </w:style>
  <w:style w:type="character" w:customStyle="1" w:styleId="1085pt0">
    <w:name w:val="Основной текст (10) + 8;5 pt;Не полужирный;Не малые прописные"/>
    <w:basedOn w:val="100"/>
    <w:rsid w:val="00866805"/>
    <w:rPr>
      <w:rFonts w:ascii="Bookman Old Style" w:eastAsia="Bookman Old Style" w:hAnsi="Bookman Old Style" w:cs="Bookman Old Style"/>
      <w:b/>
      <w:bCs/>
      <w:i w:val="0"/>
      <w:iCs w:val="0"/>
      <w:smallCaps/>
      <w:strike w:val="0"/>
      <w:spacing w:val="0"/>
      <w:sz w:val="17"/>
      <w:szCs w:val="17"/>
    </w:rPr>
  </w:style>
  <w:style w:type="character" w:customStyle="1" w:styleId="2Arial75pt">
    <w:name w:val="Основной текст (2) + Arial;7;5 pt;Не полужирный;Курсив"/>
    <w:basedOn w:val="21"/>
    <w:rsid w:val="00866805"/>
    <w:rPr>
      <w:rFonts w:ascii="Arial" w:eastAsia="Arial" w:hAnsi="Arial" w:cs="Arial"/>
      <w:b/>
      <w:bCs/>
      <w:i/>
      <w:iCs/>
      <w:smallCaps w:val="0"/>
      <w:strike w:val="0"/>
      <w:spacing w:val="0"/>
      <w:sz w:val="15"/>
      <w:szCs w:val="15"/>
    </w:rPr>
  </w:style>
  <w:style w:type="character" w:customStyle="1" w:styleId="37">
    <w:name w:val="Заголовок №3"/>
    <w:basedOn w:val="36"/>
    <w:rsid w:val="0086680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-1pt">
    <w:name w:val="Основной текст + Интервал -1 pt"/>
    <w:basedOn w:val="a6"/>
    <w:rsid w:val="0086680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20"/>
      <w:sz w:val="17"/>
      <w:szCs w:val="17"/>
    </w:rPr>
  </w:style>
  <w:style w:type="character" w:customStyle="1" w:styleId="Arial75pt">
    <w:name w:val="Основной текст + Arial;7;5 pt;Курсив"/>
    <w:basedOn w:val="a6"/>
    <w:rsid w:val="00866805"/>
    <w:rPr>
      <w:rFonts w:ascii="Arial" w:eastAsia="Arial" w:hAnsi="Arial" w:cs="Arial"/>
      <w:b w:val="0"/>
      <w:bCs w:val="0"/>
      <w:i/>
      <w:iCs/>
      <w:smallCaps w:val="0"/>
      <w:strike w:val="0"/>
      <w:spacing w:val="0"/>
      <w:sz w:val="15"/>
      <w:szCs w:val="15"/>
    </w:rPr>
  </w:style>
  <w:style w:type="character" w:customStyle="1" w:styleId="55pt0pt">
    <w:name w:val="Основной текст + 5;5 pt;Интервал 0 pt"/>
    <w:basedOn w:val="a6"/>
    <w:rsid w:val="0086680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10"/>
      <w:sz w:val="11"/>
      <w:szCs w:val="11"/>
    </w:rPr>
  </w:style>
  <w:style w:type="character" w:customStyle="1" w:styleId="4BookmanOldStyle">
    <w:name w:val="Основной текст (4) + Bookman Old Style"/>
    <w:basedOn w:val="4"/>
    <w:rsid w:val="00866805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3BookmanOldStyle6pt">
    <w:name w:val="Основной текст (3) + Bookman Old Style;6 pt;Полужирный;Не курсив;Малые прописные"/>
    <w:basedOn w:val="31"/>
    <w:rsid w:val="00866805"/>
    <w:rPr>
      <w:rFonts w:ascii="Bookman Old Style" w:eastAsia="Bookman Old Style" w:hAnsi="Bookman Old Style" w:cs="Bookman Old Style"/>
      <w:b/>
      <w:bCs/>
      <w:i/>
      <w:iCs/>
      <w:smallCaps/>
      <w:strike w:val="0"/>
      <w:spacing w:val="0"/>
      <w:w w:val="100"/>
      <w:sz w:val="12"/>
      <w:szCs w:val="12"/>
      <w:lang w:val="en-US"/>
    </w:rPr>
  </w:style>
  <w:style w:type="character" w:customStyle="1" w:styleId="26pt">
    <w:name w:val="Основной текст (2) + 6 pt;Малые прописные"/>
    <w:basedOn w:val="21"/>
    <w:rsid w:val="00866805"/>
    <w:rPr>
      <w:rFonts w:ascii="Bookman Old Style" w:eastAsia="Bookman Old Style" w:hAnsi="Bookman Old Style" w:cs="Bookman Old Style"/>
      <w:b w:val="0"/>
      <w:bCs w:val="0"/>
      <w:i w:val="0"/>
      <w:iCs w:val="0"/>
      <w:smallCaps/>
      <w:strike w:val="0"/>
      <w:spacing w:val="0"/>
      <w:sz w:val="12"/>
      <w:szCs w:val="12"/>
    </w:rPr>
  </w:style>
  <w:style w:type="paragraph" w:styleId="af0">
    <w:name w:val="Balloon Text"/>
    <w:basedOn w:val="a"/>
    <w:link w:val="af1"/>
    <w:uiPriority w:val="99"/>
    <w:semiHidden/>
    <w:unhideWhenUsed/>
    <w:rsid w:val="0086680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66805"/>
    <w:rPr>
      <w:rFonts w:ascii="Tahoma" w:hAnsi="Tahoma" w:cs="Tahoma"/>
      <w:color w:val="000000"/>
      <w:sz w:val="16"/>
      <w:szCs w:val="16"/>
    </w:rPr>
  </w:style>
  <w:style w:type="paragraph" w:styleId="af2">
    <w:name w:val="No Spacing"/>
    <w:uiPriority w:val="1"/>
    <w:qFormat/>
    <w:rsid w:val="006F6A94"/>
    <w:rPr>
      <w:color w:val="000000"/>
    </w:rPr>
  </w:style>
  <w:style w:type="paragraph" w:styleId="af3">
    <w:name w:val="footer"/>
    <w:basedOn w:val="a"/>
    <w:link w:val="af4"/>
    <w:uiPriority w:val="99"/>
    <w:unhideWhenUsed/>
    <w:rsid w:val="002A111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2A1113"/>
    <w:rPr>
      <w:color w:val="000000"/>
    </w:rPr>
  </w:style>
  <w:style w:type="paragraph" w:styleId="af5">
    <w:name w:val="header"/>
    <w:basedOn w:val="a"/>
    <w:link w:val="af6"/>
    <w:uiPriority w:val="99"/>
    <w:unhideWhenUsed/>
    <w:rsid w:val="002A111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2A1113"/>
    <w:rPr>
      <w:color w:val="000000"/>
    </w:rPr>
  </w:style>
  <w:style w:type="paragraph" w:styleId="af7">
    <w:name w:val="Normal (Web)"/>
    <w:basedOn w:val="a"/>
    <w:unhideWhenUsed/>
    <w:rsid w:val="00A316A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f8">
    <w:name w:val="Body Text Indent"/>
    <w:basedOn w:val="a"/>
    <w:link w:val="af9"/>
    <w:rsid w:val="00A316AF"/>
    <w:pPr>
      <w:ind w:firstLine="540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af9">
    <w:name w:val="Основной текст с отступом Знак"/>
    <w:basedOn w:val="a0"/>
    <w:link w:val="af8"/>
    <w:rsid w:val="00A316AF"/>
    <w:rPr>
      <w:rFonts w:ascii="Times New Roman" w:eastAsia="Times New Roman" w:hAnsi="Times New Roman" w:cs="Times New Roman"/>
    </w:rPr>
  </w:style>
  <w:style w:type="paragraph" w:styleId="afa">
    <w:name w:val="List Paragraph"/>
    <w:basedOn w:val="a"/>
    <w:uiPriority w:val="34"/>
    <w:qFormat/>
    <w:rsid w:val="00A316AF"/>
    <w:pPr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character" w:customStyle="1" w:styleId="c5">
    <w:name w:val="c5"/>
    <w:basedOn w:val="a0"/>
    <w:rsid w:val="00A316AF"/>
  </w:style>
  <w:style w:type="paragraph" w:customStyle="1" w:styleId="Default">
    <w:name w:val="Default"/>
    <w:rsid w:val="00D858E1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metodist.lbz.ru/lections/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etodist.lbz.ru/authors/inf%20ormatika/4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school-collection.edu.ru/catalog/rubr/473cf27f-18e7-469d-a53e-08d72f0ec961/?interface=pupil&amp;class)%5b%5d=45&amp;subject%5b%5d=19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school-collecti.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1AFF4-792E-4912-831F-3B72ACCC1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49</Pages>
  <Words>10686</Words>
  <Characters>60916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"СОШ №10"</Company>
  <LinksUpToDate>false</LinksUpToDate>
  <CharactersWithSpaces>71460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 информатики</dc:creator>
  <cp:lastModifiedBy>PC</cp:lastModifiedBy>
  <cp:revision>4</cp:revision>
  <cp:lastPrinted>2015-09-16T05:27:00Z</cp:lastPrinted>
  <dcterms:created xsi:type="dcterms:W3CDTF">2023-10-01T17:27:00Z</dcterms:created>
  <dcterms:modified xsi:type="dcterms:W3CDTF">2023-12-06T17:08:00Z</dcterms:modified>
</cp:coreProperties>
</file>